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4-2</w:t>
      </w:r>
      <w:bookmarkStart w:id="0" w:name="_GoBack"/>
      <w:bookmarkEnd w:id="0"/>
    </w:p>
    <w:p>
      <w:pPr>
        <w:spacing w:line="360" w:lineRule="auto"/>
        <w:rPr>
          <w:rFonts w:ascii="黑体" w:hAnsi="黑体" w:eastAsia="黑体"/>
          <w:sz w:val="20"/>
          <w:szCs w:val="20"/>
        </w:rPr>
      </w:pPr>
      <w:r>
        <w:rPr>
          <w:rFonts w:hint="eastAsia" w:ascii="黑体" w:hAnsi="黑体" w:eastAsia="黑体"/>
          <w:sz w:val="28"/>
          <w:szCs w:val="28"/>
        </w:rPr>
        <w:t>编</w:t>
      </w:r>
      <w:r>
        <w:rPr>
          <w:rFonts w:ascii="黑体" w:hAnsi="黑体" w:eastAsia="黑体"/>
          <w:sz w:val="28"/>
          <w:szCs w:val="28"/>
        </w:rPr>
        <w:t>号：</w:t>
      </w:r>
      <w:r>
        <w:rPr>
          <w:rFonts w:ascii="黑体" w:hAnsi="黑体" w:eastAsia="黑体"/>
          <w:sz w:val="28"/>
          <w:szCs w:val="28"/>
          <w:u w:val="single"/>
        </w:rPr>
        <w:t xml:space="preserve">           </w:t>
      </w:r>
    </w:p>
    <w:p>
      <w:pPr>
        <w:spacing w:line="360" w:lineRule="auto"/>
        <w:rPr>
          <w:rFonts w:ascii="宋体" w:hAnsi="宋体"/>
          <w:sz w:val="28"/>
          <w:szCs w:val="28"/>
        </w:rPr>
      </w:pPr>
    </w:p>
    <w:p>
      <w:pPr>
        <w:spacing w:line="360" w:lineRule="auto"/>
        <w:rPr>
          <w:rFonts w:ascii="宋体" w:hAnsi="宋体"/>
          <w:sz w:val="20"/>
          <w:szCs w:val="20"/>
        </w:rPr>
      </w:pPr>
    </w:p>
    <w:p>
      <w:pPr>
        <w:spacing w:line="360" w:lineRule="auto"/>
        <w:jc w:val="center"/>
        <w:rPr>
          <w:rFonts w:ascii="宋体" w:hAnsi="宋体"/>
          <w:sz w:val="20"/>
          <w:szCs w:val="20"/>
        </w:rPr>
      </w:pPr>
    </w:p>
    <w:p>
      <w:pPr>
        <w:spacing w:line="360" w:lineRule="auto"/>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第十一届广东大学生绿美广东节能减排</w:t>
      </w:r>
    </w:p>
    <w:p>
      <w:pPr>
        <w:spacing w:line="360" w:lineRule="auto"/>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工业设计竞赛</w:t>
      </w:r>
    </w:p>
    <w:p>
      <w:pPr>
        <w:spacing w:line="360" w:lineRule="auto"/>
        <w:jc w:val="center"/>
        <w:rPr>
          <w:rFonts w:hint="eastAsia" w:ascii="方正小标宋简体" w:hAnsi="方正小标宋简体" w:eastAsia="方正小标宋简体" w:cs="方正小标宋简体"/>
          <w:color w:val="000000"/>
          <w:sz w:val="44"/>
          <w:szCs w:val="44"/>
        </w:rPr>
      </w:pPr>
    </w:p>
    <w:p>
      <w:pPr>
        <w:spacing w:line="360" w:lineRule="auto"/>
        <w:jc w:val="center"/>
        <w:rPr>
          <w:rStyle w:val="7"/>
          <w:rFonts w:ascii="宋体" w:hAnsi="宋体" w:cs="宋体"/>
          <w:sz w:val="44"/>
          <w:szCs w:val="44"/>
        </w:rPr>
      </w:pPr>
      <w:r>
        <w:rPr>
          <w:rStyle w:val="7"/>
          <w:rFonts w:hint="eastAsia" w:ascii="宋体" w:hAnsi="宋体" w:cs="宋体"/>
          <w:sz w:val="44"/>
          <w:szCs w:val="44"/>
        </w:rPr>
        <w:t>作品申报书</w:t>
      </w:r>
    </w:p>
    <w:p>
      <w:pPr>
        <w:spacing w:line="360" w:lineRule="auto"/>
        <w:jc w:val="center"/>
        <w:rPr>
          <w:rFonts w:ascii="宋体" w:hAnsi="宋体"/>
          <w:sz w:val="28"/>
          <w:szCs w:val="28"/>
        </w:rPr>
      </w:pPr>
      <w:r>
        <w:rPr>
          <w:rFonts w:hint="eastAsia" w:ascii="宋体" w:hAnsi="宋体"/>
          <w:sz w:val="28"/>
          <w:szCs w:val="28"/>
        </w:rPr>
        <w:t>科技类</w:t>
      </w: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rPr>
          <w:rFonts w:ascii="宋体" w:hAnsi="宋体"/>
          <w:sz w:val="20"/>
          <w:szCs w:val="20"/>
        </w:rPr>
      </w:pPr>
    </w:p>
    <w:p>
      <w:pPr>
        <w:spacing w:line="360" w:lineRule="auto"/>
        <w:jc w:val="center"/>
        <w:rPr>
          <w:rFonts w:ascii="宋体" w:hAnsi="宋体"/>
          <w:sz w:val="20"/>
          <w:szCs w:val="20"/>
        </w:rPr>
      </w:pPr>
      <w:r>
        <w:rPr>
          <w:rFonts w:ascii="宋体" w:hAnsi="宋体"/>
          <w:b/>
          <w:sz w:val="28"/>
          <w:szCs w:val="28"/>
        </w:rPr>
        <w:t>作品名称：</w:t>
      </w:r>
    </w:p>
    <w:p>
      <w:pPr>
        <w:spacing w:line="360" w:lineRule="auto"/>
        <w:jc w:val="center"/>
        <w:rPr>
          <w:rFonts w:ascii="宋体" w:hAnsi="宋体"/>
          <w:sz w:val="20"/>
          <w:szCs w:val="20"/>
        </w:rPr>
      </w:pPr>
    </w:p>
    <w:p>
      <w:pPr>
        <w:spacing w:line="360" w:lineRule="auto"/>
        <w:jc w:val="center"/>
        <w:rPr>
          <w:rFonts w:ascii="宋体" w:hAnsi="宋体"/>
          <w:sz w:val="20"/>
          <w:szCs w:val="20"/>
        </w:rPr>
      </w:pPr>
      <w:r>
        <w:rPr>
          <w:rFonts w:ascii="宋体" w:hAnsi="宋体"/>
          <w:b/>
          <w:sz w:val="28"/>
          <w:szCs w:val="28"/>
        </w:rPr>
        <w:t>学校全称：</w:t>
      </w:r>
    </w:p>
    <w:p>
      <w:pPr>
        <w:spacing w:line="360" w:lineRule="auto"/>
        <w:jc w:val="center"/>
        <w:rPr>
          <w:rFonts w:ascii="宋体" w:hAnsi="宋体"/>
          <w:sz w:val="20"/>
          <w:szCs w:val="20"/>
        </w:rPr>
      </w:pPr>
    </w:p>
    <w:p>
      <w:pPr>
        <w:spacing w:line="360" w:lineRule="auto"/>
        <w:jc w:val="center"/>
        <w:rPr>
          <w:rFonts w:ascii="宋体" w:hAnsi="宋体"/>
          <w:b/>
          <w:sz w:val="28"/>
          <w:szCs w:val="28"/>
          <w:u w:val="single"/>
        </w:rPr>
      </w:pPr>
      <w:r>
        <w:rPr>
          <w:rFonts w:ascii="宋体" w:hAnsi="宋体"/>
          <w:b/>
          <w:sz w:val="28"/>
          <w:szCs w:val="28"/>
        </w:rPr>
        <w:t>申报者</w:t>
      </w:r>
      <w:r>
        <w:rPr>
          <w:rFonts w:hint="eastAsia" w:ascii="宋体" w:hAnsi="宋体"/>
          <w:b/>
          <w:sz w:val="28"/>
          <w:szCs w:val="28"/>
        </w:rPr>
        <w:t>代表：</w:t>
      </w:r>
    </w:p>
    <w:p>
      <w:pPr>
        <w:spacing w:line="360" w:lineRule="auto"/>
        <w:jc w:val="center"/>
        <w:rPr>
          <w:rFonts w:ascii="宋体" w:hAnsi="宋体"/>
          <w:sz w:val="48"/>
          <w:szCs w:val="48"/>
        </w:rPr>
      </w:pPr>
      <w:r>
        <w:rPr>
          <w:rFonts w:ascii="宋体" w:hAnsi="宋体"/>
          <w:sz w:val="28"/>
          <w:szCs w:val="28"/>
          <w:u w:val="single"/>
        </w:rPr>
        <w:br w:type="page"/>
      </w:r>
      <w:r>
        <w:rPr>
          <w:rFonts w:ascii="宋体" w:hAnsi="宋体"/>
          <w:b/>
          <w:sz w:val="32"/>
          <w:szCs w:val="32"/>
        </w:rPr>
        <w:t>说明</w:t>
      </w:r>
    </w:p>
    <w:p>
      <w:pPr>
        <w:numPr>
          <w:ilvl w:val="0"/>
          <w:numId w:val="1"/>
        </w:numPr>
        <w:spacing w:line="360" w:lineRule="auto"/>
        <w:rPr>
          <w:rFonts w:ascii="宋体" w:hAnsi="宋体"/>
          <w:sz w:val="24"/>
          <w:szCs w:val="24"/>
        </w:rPr>
      </w:pPr>
      <w:r>
        <w:rPr>
          <w:rFonts w:ascii="宋体" w:hAnsi="宋体"/>
          <w:sz w:val="24"/>
          <w:szCs w:val="24"/>
        </w:rPr>
        <w:t>申报者应在认真阅读此说明各项内容后按要求详细填写。</w:t>
      </w:r>
      <w:r>
        <w:rPr>
          <w:rFonts w:hint="eastAsia" w:ascii="宋体" w:hAnsi="宋体"/>
          <w:sz w:val="24"/>
          <w:szCs w:val="24"/>
        </w:rPr>
        <w:t>在填表之前请仔细阅读。</w:t>
      </w:r>
    </w:p>
    <w:p>
      <w:pPr>
        <w:numPr>
          <w:ilvl w:val="0"/>
          <w:numId w:val="1"/>
        </w:numPr>
        <w:tabs>
          <w:tab w:val="clear" w:pos="420"/>
        </w:tabs>
        <w:spacing w:line="360" w:lineRule="auto"/>
        <w:jc w:val="left"/>
        <w:rPr>
          <w:rFonts w:ascii="宋体" w:hAnsi="宋体"/>
          <w:sz w:val="24"/>
          <w:szCs w:val="24"/>
        </w:rPr>
      </w:pPr>
      <w:r>
        <w:rPr>
          <w:rFonts w:ascii="宋体" w:hAnsi="宋体"/>
          <w:sz w:val="24"/>
          <w:szCs w:val="24"/>
        </w:rPr>
        <w:t>申报者在填写申报作品情况时</w:t>
      </w:r>
      <w:r>
        <w:rPr>
          <w:rFonts w:hint="eastAsia" w:ascii="宋体" w:hAnsi="宋体"/>
          <w:sz w:val="24"/>
          <w:szCs w:val="24"/>
        </w:rPr>
        <w:t>须完整填写A、B、C三类表格。同时打印D、E表，将A、B、C、D、E五类表格按顺序排放装订。</w:t>
      </w:r>
      <w:r>
        <w:rPr>
          <w:rFonts w:ascii="宋体" w:hAnsi="宋体"/>
          <w:sz w:val="24"/>
          <w:szCs w:val="24"/>
        </w:rPr>
        <w:t>表内项目填写时一律用钢笔或打印，字迹要端正、清楚</w:t>
      </w:r>
      <w:r>
        <w:rPr>
          <w:rFonts w:hint="eastAsia" w:ascii="宋体" w:hAnsi="宋体"/>
          <w:sz w:val="24"/>
          <w:szCs w:val="24"/>
        </w:rPr>
        <w:t>。</w:t>
      </w:r>
    </w:p>
    <w:p>
      <w:pPr>
        <w:numPr>
          <w:ilvl w:val="0"/>
          <w:numId w:val="1"/>
        </w:numPr>
        <w:spacing w:line="360" w:lineRule="auto"/>
        <w:jc w:val="left"/>
        <w:rPr>
          <w:rFonts w:ascii="宋体" w:hAnsi="宋体"/>
          <w:b/>
          <w:sz w:val="24"/>
          <w:szCs w:val="24"/>
        </w:rPr>
      </w:pPr>
      <w:r>
        <w:rPr>
          <w:rFonts w:hint="eastAsia" w:ascii="宋体" w:hAnsi="宋体"/>
          <w:b/>
          <w:sz w:val="24"/>
          <w:szCs w:val="24"/>
        </w:rPr>
        <w:t>作品详细说明请写于说明书中。</w:t>
      </w:r>
    </w:p>
    <w:p>
      <w:pPr>
        <w:numPr>
          <w:ilvl w:val="0"/>
          <w:numId w:val="1"/>
        </w:numPr>
        <w:spacing w:line="360" w:lineRule="auto"/>
        <w:rPr>
          <w:rFonts w:ascii="宋体" w:hAnsi="宋体"/>
          <w:b/>
          <w:sz w:val="24"/>
          <w:szCs w:val="24"/>
        </w:rPr>
      </w:pPr>
      <w:r>
        <w:rPr>
          <w:rFonts w:hint="eastAsia" w:ascii="宋体" w:hAnsi="宋体"/>
          <w:b/>
          <w:sz w:val="24"/>
          <w:szCs w:val="24"/>
        </w:rPr>
        <w:t>进入决赛的作品申报书须由一位具备高级专业技术职称的专家提供推荐意见（即表C），初赛则不需要填写该部分。</w:t>
      </w:r>
    </w:p>
    <w:p>
      <w:pPr>
        <w:numPr>
          <w:ilvl w:val="0"/>
          <w:numId w:val="1"/>
        </w:numPr>
        <w:spacing w:line="360" w:lineRule="auto"/>
        <w:rPr>
          <w:rFonts w:ascii="宋体" w:hAnsi="宋体"/>
          <w:sz w:val="24"/>
          <w:szCs w:val="24"/>
        </w:rPr>
      </w:pPr>
      <w:r>
        <w:rPr>
          <w:rFonts w:hint="eastAsia" w:ascii="宋体" w:hAnsi="宋体"/>
          <w:sz w:val="24"/>
          <w:szCs w:val="24"/>
        </w:rPr>
        <w:t>申报书中A表资格认定中第一项若为研究生导师项目请在“是”作标记（写上导师名字但不需要签名扫描版）。其余部分包括B表中的学校部门管理推荐意见等项在</w:t>
      </w:r>
      <w:r>
        <w:rPr>
          <w:rFonts w:hint="eastAsia" w:ascii="宋体" w:hAnsi="宋体"/>
          <w:b/>
          <w:sz w:val="24"/>
          <w:szCs w:val="24"/>
        </w:rPr>
        <w:t>初赛</w:t>
      </w:r>
      <w:r>
        <w:rPr>
          <w:rFonts w:hint="eastAsia" w:ascii="宋体" w:hAnsi="宋体"/>
          <w:sz w:val="24"/>
          <w:szCs w:val="24"/>
        </w:rPr>
        <w:t>均不需要签名盖章。</w:t>
      </w:r>
    </w:p>
    <w:p>
      <w:pPr>
        <w:numPr>
          <w:ilvl w:val="0"/>
          <w:numId w:val="1"/>
        </w:numPr>
        <w:spacing w:line="360" w:lineRule="auto"/>
        <w:rPr>
          <w:rFonts w:ascii="宋体" w:hAnsi="宋体"/>
          <w:sz w:val="24"/>
          <w:szCs w:val="24"/>
        </w:rPr>
      </w:pPr>
      <w:r>
        <w:rPr>
          <w:rFonts w:hint="eastAsia" w:ascii="宋体" w:hAnsi="宋体"/>
          <w:sz w:val="24"/>
          <w:szCs w:val="24"/>
        </w:rPr>
        <w:t>参赛者无需填写表D、E部分。</w:t>
      </w:r>
    </w:p>
    <w:p>
      <w:pPr>
        <w:spacing w:line="360" w:lineRule="auto"/>
        <w:ind w:firstLine="646"/>
        <w:rPr>
          <w:rFonts w:ascii="宋体" w:hAnsi="宋体"/>
          <w:sz w:val="28"/>
          <w:szCs w:val="28"/>
        </w:rPr>
      </w:pPr>
    </w:p>
    <w:p>
      <w:pPr>
        <w:wordWrap w:val="0"/>
        <w:spacing w:line="360" w:lineRule="auto"/>
        <w:jc w:val="right"/>
        <w:rPr>
          <w:rFonts w:ascii="宋体" w:hAnsi="宋体"/>
          <w:sz w:val="28"/>
          <w:szCs w:val="28"/>
        </w:rPr>
      </w:pPr>
      <w:r>
        <w:rPr>
          <w:rFonts w:hint="eastAsia" w:ascii="宋体" w:hAnsi="宋体"/>
          <w:sz w:val="28"/>
          <w:szCs w:val="28"/>
        </w:rPr>
        <w:t xml:space="preserve">                                </w:t>
      </w:r>
    </w:p>
    <w:p>
      <w:pPr>
        <w:spacing w:line="360" w:lineRule="auto"/>
        <w:jc w:val="center"/>
        <w:rPr>
          <w:rFonts w:ascii="宋体" w:hAnsi="宋体"/>
          <w:b/>
          <w:sz w:val="32"/>
          <w:szCs w:val="32"/>
        </w:rPr>
      </w:pPr>
      <w:r>
        <w:rPr>
          <w:rFonts w:ascii="宋体" w:hAnsi="宋体"/>
          <w:sz w:val="34"/>
          <w:szCs w:val="34"/>
        </w:rPr>
        <w:br w:type="page"/>
      </w:r>
      <w:r>
        <w:rPr>
          <w:rFonts w:ascii="宋体" w:hAnsi="宋体"/>
          <w:b/>
          <w:sz w:val="32"/>
          <w:szCs w:val="32"/>
        </w:rPr>
        <w:t>A</w:t>
      </w:r>
      <w:r>
        <w:rPr>
          <w:rFonts w:hint="eastAsia" w:ascii="宋体" w:hAnsi="宋体"/>
          <w:b/>
          <w:sz w:val="32"/>
          <w:szCs w:val="32"/>
        </w:rPr>
        <w:t xml:space="preserve"> 作品团队</w:t>
      </w:r>
      <w:r>
        <w:rPr>
          <w:rFonts w:ascii="宋体" w:hAnsi="宋体"/>
          <w:b/>
          <w:sz w:val="32"/>
          <w:szCs w:val="32"/>
        </w:rPr>
        <w:t>情况</w:t>
      </w:r>
      <w:r>
        <w:rPr>
          <w:rFonts w:hint="eastAsia" w:ascii="宋体" w:hAnsi="宋体"/>
          <w:b/>
          <w:sz w:val="32"/>
          <w:szCs w:val="32"/>
        </w:rPr>
        <w:t>申报</w:t>
      </w:r>
    </w:p>
    <w:p>
      <w:pPr>
        <w:spacing w:line="360" w:lineRule="auto"/>
        <w:rPr>
          <w:rFonts w:ascii="宋体" w:hAnsi="宋体"/>
          <w:sz w:val="24"/>
          <w:szCs w:val="28"/>
        </w:rPr>
      </w:pPr>
      <w:r>
        <w:rPr>
          <w:rFonts w:ascii="宋体" w:hAnsi="宋体"/>
          <w:sz w:val="24"/>
          <w:szCs w:val="28"/>
        </w:rPr>
        <w:t>说明：</w:t>
      </w:r>
    </w:p>
    <w:p>
      <w:pPr>
        <w:numPr>
          <w:ilvl w:val="0"/>
          <w:numId w:val="2"/>
        </w:numPr>
        <w:spacing w:line="360" w:lineRule="auto"/>
        <w:rPr>
          <w:rFonts w:ascii="宋体" w:hAnsi="宋体"/>
          <w:sz w:val="24"/>
          <w:szCs w:val="28"/>
        </w:rPr>
      </w:pPr>
      <w:r>
        <w:rPr>
          <w:rFonts w:ascii="宋体" w:hAnsi="宋体"/>
          <w:sz w:val="24"/>
          <w:szCs w:val="28"/>
        </w:rPr>
        <w:t>必须由申报者本人按要求填写</w:t>
      </w:r>
      <w:r>
        <w:rPr>
          <w:rFonts w:hint="eastAsia" w:ascii="宋体" w:hAnsi="宋体"/>
          <w:sz w:val="24"/>
          <w:szCs w:val="28"/>
        </w:rPr>
        <w:t>，信息填写必须完整无空白。</w:t>
      </w:r>
    </w:p>
    <w:p>
      <w:pPr>
        <w:numPr>
          <w:ilvl w:val="0"/>
          <w:numId w:val="2"/>
        </w:numPr>
        <w:spacing w:line="360" w:lineRule="auto"/>
        <w:rPr>
          <w:rFonts w:ascii="宋体" w:hAnsi="宋体"/>
          <w:sz w:val="24"/>
          <w:szCs w:val="28"/>
        </w:rPr>
      </w:pPr>
      <w:r>
        <w:rPr>
          <w:rFonts w:hint="eastAsia" w:ascii="宋体" w:hAnsi="宋体"/>
          <w:sz w:val="24"/>
          <w:szCs w:val="28"/>
        </w:rPr>
        <w:t>申报者</w:t>
      </w:r>
      <w:r>
        <w:rPr>
          <w:rFonts w:ascii="宋体" w:hAnsi="宋体"/>
          <w:sz w:val="24"/>
          <w:szCs w:val="28"/>
        </w:rPr>
        <w:t>代表必须是作者中</w:t>
      </w:r>
      <w:r>
        <w:rPr>
          <w:rFonts w:hint="eastAsia" w:ascii="宋体" w:hAnsi="宋体"/>
          <w:sz w:val="24"/>
          <w:szCs w:val="28"/>
        </w:rPr>
        <w:t>第一作者</w:t>
      </w:r>
      <w:r>
        <w:rPr>
          <w:rFonts w:ascii="宋体" w:hAnsi="宋体"/>
          <w:sz w:val="24"/>
          <w:szCs w:val="28"/>
        </w:rPr>
        <w:t>，</w:t>
      </w:r>
      <w:r>
        <w:rPr>
          <w:rFonts w:hint="eastAsia" w:ascii="宋体" w:hAnsi="宋体"/>
          <w:sz w:val="24"/>
          <w:szCs w:val="28"/>
        </w:rPr>
        <w:t>其他</w:t>
      </w:r>
      <w:r>
        <w:rPr>
          <w:rFonts w:ascii="宋体" w:hAnsi="宋体"/>
          <w:sz w:val="24"/>
          <w:szCs w:val="28"/>
        </w:rPr>
        <w:t>作者按</w:t>
      </w:r>
      <w:r>
        <w:rPr>
          <w:rFonts w:hint="eastAsia" w:ascii="宋体" w:hAnsi="宋体"/>
          <w:sz w:val="24"/>
          <w:szCs w:val="28"/>
        </w:rPr>
        <w:t>作品作者依次</w:t>
      </w:r>
      <w:r>
        <w:rPr>
          <w:rFonts w:ascii="宋体" w:hAnsi="宋体"/>
          <w:sz w:val="24"/>
          <w:szCs w:val="28"/>
        </w:rPr>
        <w:t>排列；</w:t>
      </w:r>
    </w:p>
    <w:p>
      <w:pPr>
        <w:numPr>
          <w:ilvl w:val="0"/>
          <w:numId w:val="2"/>
        </w:numPr>
        <w:spacing w:line="360" w:lineRule="auto"/>
        <w:rPr>
          <w:rFonts w:ascii="宋体" w:hAnsi="宋体"/>
          <w:color w:val="000000"/>
          <w:sz w:val="24"/>
          <w:szCs w:val="28"/>
        </w:rPr>
      </w:pPr>
      <w:r>
        <w:rPr>
          <w:rFonts w:hint="eastAsia" w:ascii="宋体" w:hAnsi="宋体"/>
          <w:color w:val="000000"/>
          <w:sz w:val="24"/>
          <w:szCs w:val="28"/>
        </w:rPr>
        <w:t>团队分为专科团队、本科团队和研究生团队，</w:t>
      </w:r>
      <w:r>
        <w:rPr>
          <w:rFonts w:hint="eastAsia" w:ascii="宋体" w:hAnsi="宋体"/>
          <w:b/>
          <w:color w:val="000000"/>
          <w:sz w:val="24"/>
          <w:szCs w:val="28"/>
        </w:rPr>
        <w:t>以团队中学历最高者认定团队学历层次。</w:t>
      </w:r>
    </w:p>
    <w:p>
      <w:pPr>
        <w:numPr>
          <w:ilvl w:val="0"/>
          <w:numId w:val="2"/>
        </w:numPr>
        <w:spacing w:line="360" w:lineRule="auto"/>
        <w:rPr>
          <w:rFonts w:ascii="宋体" w:hAnsi="宋体"/>
          <w:sz w:val="24"/>
          <w:szCs w:val="28"/>
        </w:rPr>
      </w:pPr>
      <w:r>
        <w:rPr>
          <w:rFonts w:ascii="宋体" w:hAnsi="宋体"/>
          <w:sz w:val="24"/>
          <w:szCs w:val="28"/>
        </w:rPr>
        <w:t>本表中的学籍管理部门签章视为</w:t>
      </w:r>
      <w:r>
        <w:rPr>
          <w:rFonts w:hint="eastAsia" w:ascii="宋体" w:hAnsi="宋体"/>
          <w:sz w:val="24"/>
          <w:szCs w:val="28"/>
        </w:rPr>
        <w:t>对</w:t>
      </w:r>
      <w:r>
        <w:rPr>
          <w:rFonts w:ascii="宋体" w:hAnsi="宋体"/>
          <w:sz w:val="24"/>
          <w:szCs w:val="28"/>
        </w:rPr>
        <w:t>申报者情况的确认。</w:t>
      </w:r>
    </w:p>
    <w:tbl>
      <w:tblPr>
        <w:tblStyle w:val="5"/>
        <w:tblW w:w="9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1"/>
        <w:gridCol w:w="337"/>
        <w:gridCol w:w="845"/>
        <w:gridCol w:w="328"/>
        <w:gridCol w:w="8"/>
        <w:gridCol w:w="374"/>
        <w:gridCol w:w="708"/>
        <w:gridCol w:w="427"/>
        <w:gridCol w:w="174"/>
        <w:gridCol w:w="665"/>
        <w:gridCol w:w="511"/>
        <w:gridCol w:w="168"/>
        <w:gridCol w:w="501"/>
        <w:gridCol w:w="341"/>
        <w:gridCol w:w="655"/>
        <w:gridCol w:w="16"/>
        <w:gridCol w:w="488"/>
        <w:gridCol w:w="20"/>
        <w:gridCol w:w="503"/>
        <w:gridCol w:w="374"/>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restart"/>
            <w:tcBorders>
              <w:top w:val="single" w:color="000000" w:sz="2" w:space="0"/>
              <w:left w:val="single" w:color="000000" w:sz="2" w:space="0"/>
              <w:bottom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hint="eastAsia" w:ascii="宋体" w:hAnsi="宋体"/>
                <w:sz w:val="24"/>
                <w:szCs w:val="24"/>
              </w:rPr>
              <w:t>申报者</w:t>
            </w:r>
            <w:r>
              <w:rPr>
                <w:rFonts w:ascii="宋体" w:hAnsi="宋体"/>
                <w:sz w:val="24"/>
                <w:szCs w:val="24"/>
              </w:rPr>
              <w:t>代表情况</w:t>
            </w: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姓名</w:t>
            </w:r>
          </w:p>
        </w:tc>
        <w:tc>
          <w:tcPr>
            <w:tcW w:w="1517"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8"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性别</w:t>
            </w:r>
          </w:p>
        </w:tc>
        <w:tc>
          <w:tcPr>
            <w:tcW w:w="842"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682"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出生年月</w:t>
            </w:r>
          </w:p>
        </w:tc>
        <w:tc>
          <w:tcPr>
            <w:tcW w:w="2022"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学院</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学历</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专业</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0" w:type="dxa"/>
            <w:gridSpan w:val="3"/>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学制</w:t>
            </w:r>
          </w:p>
        </w:tc>
        <w:tc>
          <w:tcPr>
            <w:tcW w:w="3035" w:type="dxa"/>
            <w:gridSpan w:val="8"/>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13" w:type="dxa"/>
            <w:gridSpan w:val="4"/>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入学时间</w:t>
            </w:r>
          </w:p>
        </w:tc>
        <w:tc>
          <w:tcPr>
            <w:tcW w:w="3033" w:type="dxa"/>
            <w:gridSpan w:val="5"/>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作品名称</w:t>
            </w:r>
          </w:p>
        </w:tc>
        <w:tc>
          <w:tcPr>
            <w:tcW w:w="7581" w:type="dxa"/>
            <w:gridSpan w:val="17"/>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vMerge w:val="restart"/>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3528" w:type="dxa"/>
            <w:gridSpan w:val="8"/>
            <w:vMerge w:val="restart"/>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500"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254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3528" w:type="dxa"/>
            <w:gridSpan w:val="8"/>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00"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移动</w:t>
            </w:r>
            <w:r>
              <w:rPr>
                <w:rFonts w:ascii="宋体" w:hAnsi="宋体"/>
                <w:sz w:val="24"/>
                <w:szCs w:val="24"/>
              </w:rPr>
              <w:t>电话</w:t>
            </w:r>
          </w:p>
        </w:tc>
        <w:tc>
          <w:tcPr>
            <w:tcW w:w="254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restart"/>
            <w:tcBorders>
              <w:top w:val="single" w:color="auto" w:sz="4" w:space="0"/>
              <w:left w:val="single" w:color="000000" w:sz="2" w:space="0"/>
              <w:bottom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ascii="宋体" w:hAnsi="宋体"/>
                <w:sz w:val="24"/>
                <w:szCs w:val="24"/>
              </w:rPr>
              <w:t>其他作者情况</w:t>
            </w: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姓  名</w:t>
            </w: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性别</w:t>
            </w: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年龄</w:t>
            </w: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学历</w:t>
            </w: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6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518"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82" w:type="dxa"/>
            <w:gridSpan w:val="2"/>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266"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180"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4045"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1" w:hRule="atLeast"/>
        </w:trPr>
        <w:tc>
          <w:tcPr>
            <w:tcW w:w="661" w:type="dxa"/>
            <w:vMerge w:val="restart"/>
            <w:tcBorders>
              <w:top w:val="single" w:color="auto" w:sz="4" w:space="0"/>
              <w:left w:val="single" w:color="auto" w:sz="4"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hint="eastAsia" w:ascii="宋体" w:hAnsi="宋体"/>
                <w:sz w:val="24"/>
                <w:szCs w:val="24"/>
              </w:rPr>
              <w:t>指导者</w:t>
            </w:r>
            <w:r>
              <w:rPr>
                <w:rFonts w:ascii="宋体" w:hAnsi="宋体"/>
                <w:sz w:val="24"/>
                <w:szCs w:val="24"/>
              </w:rPr>
              <w:t>情况</w:t>
            </w:r>
          </w:p>
        </w:tc>
        <w:tc>
          <w:tcPr>
            <w:tcW w:w="1182" w:type="dxa"/>
            <w:gridSpan w:val="2"/>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姓名</w:t>
            </w:r>
          </w:p>
        </w:tc>
        <w:tc>
          <w:tcPr>
            <w:tcW w:w="2019" w:type="dxa"/>
            <w:gridSpan w:val="6"/>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c>
          <w:tcPr>
            <w:tcW w:w="1176" w:type="dxa"/>
            <w:gridSpan w:val="2"/>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性别</w:t>
            </w:r>
          </w:p>
        </w:tc>
        <w:tc>
          <w:tcPr>
            <w:tcW w:w="1010" w:type="dxa"/>
            <w:gridSpan w:val="3"/>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c>
          <w:tcPr>
            <w:tcW w:w="1179" w:type="dxa"/>
            <w:gridSpan w:val="4"/>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职称</w:t>
            </w:r>
          </w:p>
        </w:tc>
        <w:tc>
          <w:tcPr>
            <w:tcW w:w="2525" w:type="dxa"/>
            <w:gridSpan w:val="3"/>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6491" w:type="dxa"/>
            <w:gridSpan w:val="14"/>
            <w:tcBorders>
              <w:top w:val="single" w:color="auto" w:sz="4" w:space="0"/>
              <w:left w:val="single" w:color="auto" w:sz="4" w:space="0"/>
              <w:bottom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工作单位</w:t>
            </w:r>
          </w:p>
        </w:tc>
        <w:tc>
          <w:tcPr>
            <w:tcW w:w="3442" w:type="dxa"/>
            <w:gridSpan w:val="8"/>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c>
          <w:tcPr>
            <w:tcW w:w="1401" w:type="dxa"/>
            <w:gridSpan w:val="5"/>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1648" w:type="dxa"/>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 w:hRule="atLeast"/>
        </w:trPr>
        <w:tc>
          <w:tcPr>
            <w:tcW w:w="661" w:type="dxa"/>
            <w:vMerge w:val="continue"/>
            <w:tcBorders>
              <w:left w:val="single" w:color="auto" w:sz="4" w:space="0"/>
              <w:right w:val="single" w:color="000000" w:sz="2" w:space="0"/>
            </w:tcBorders>
            <w:vAlign w:val="center"/>
          </w:tcPr>
          <w:p>
            <w:pPr>
              <w:spacing w:line="360" w:lineRule="auto"/>
              <w:jc w:val="center"/>
              <w:rPr>
                <w:rFonts w:ascii="宋体" w:hAnsi="宋体"/>
                <w:sz w:val="24"/>
                <w:szCs w:val="24"/>
              </w:rPr>
            </w:pPr>
          </w:p>
        </w:tc>
        <w:tc>
          <w:tcPr>
            <w:tcW w:w="2600" w:type="dxa"/>
            <w:gridSpan w:val="6"/>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固定</w:t>
            </w:r>
            <w:r>
              <w:rPr>
                <w:rFonts w:ascii="宋体" w:hAnsi="宋体"/>
                <w:sz w:val="24"/>
                <w:szCs w:val="24"/>
              </w:rPr>
              <w:t>电话</w:t>
            </w:r>
          </w:p>
        </w:tc>
        <w:tc>
          <w:tcPr>
            <w:tcW w:w="3442" w:type="dxa"/>
            <w:gridSpan w:val="8"/>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c>
          <w:tcPr>
            <w:tcW w:w="1401" w:type="dxa"/>
            <w:gridSpan w:val="5"/>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移动</w:t>
            </w:r>
            <w:r>
              <w:rPr>
                <w:rFonts w:ascii="宋体" w:hAnsi="宋体"/>
                <w:sz w:val="24"/>
                <w:szCs w:val="24"/>
              </w:rPr>
              <w:t>电话</w:t>
            </w:r>
          </w:p>
        </w:tc>
        <w:tc>
          <w:tcPr>
            <w:tcW w:w="1648" w:type="dxa"/>
            <w:tcBorders>
              <w:top w:val="single" w:color="auto" w:sz="4" w:space="0"/>
              <w:left w:val="single" w:color="auto" w:sz="4"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998" w:type="dxa"/>
            <w:gridSpan w:val="2"/>
            <w:vMerge w:val="restart"/>
            <w:tcBorders>
              <w:top w:val="single" w:color="auto" w:sz="4" w:space="0"/>
              <w:left w:val="single" w:color="000000" w:sz="2" w:space="0"/>
              <w:right w:val="single" w:color="000000" w:sz="2" w:space="0"/>
            </w:tcBorders>
            <w:textDirection w:val="tbRlV"/>
            <w:vAlign w:val="center"/>
          </w:tcPr>
          <w:p>
            <w:pPr>
              <w:spacing w:line="360" w:lineRule="auto"/>
              <w:ind w:left="113" w:right="113"/>
              <w:jc w:val="center"/>
              <w:rPr>
                <w:rFonts w:ascii="宋体" w:hAnsi="宋体"/>
                <w:sz w:val="24"/>
                <w:szCs w:val="24"/>
              </w:rPr>
            </w:pPr>
            <w:r>
              <w:rPr>
                <w:rFonts w:ascii="宋体" w:hAnsi="宋体"/>
                <w:sz w:val="24"/>
                <w:szCs w:val="24"/>
              </w:rPr>
              <w:t>资格认定</w:t>
            </w:r>
          </w:p>
        </w:tc>
        <w:tc>
          <w:tcPr>
            <w:tcW w:w="1555"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研究生团队作品认定</w:t>
            </w:r>
          </w:p>
        </w:tc>
        <w:tc>
          <w:tcPr>
            <w:tcW w:w="7199" w:type="dxa"/>
            <w:gridSpan w:val="15"/>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作品是否为研究生导师项目</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hint="eastAsia" w:ascii="宋体" w:hAnsi="宋体"/>
                <w:sz w:val="24"/>
                <w:szCs w:val="24"/>
              </w:rPr>
              <w:t>导师签字：</w:t>
            </w:r>
          </w:p>
          <w:p>
            <w:pPr>
              <w:spacing w:line="360" w:lineRule="auto"/>
              <w:ind w:left="4051" w:leftChars="1929"/>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52" w:hRule="atLeast"/>
        </w:trPr>
        <w:tc>
          <w:tcPr>
            <w:tcW w:w="998" w:type="dxa"/>
            <w:gridSpan w:val="2"/>
            <w:vMerge w:val="continue"/>
            <w:tcBorders>
              <w:left w:val="single" w:color="000000" w:sz="2" w:space="0"/>
              <w:right w:val="single" w:color="000000" w:sz="2" w:space="0"/>
            </w:tcBorders>
            <w:vAlign w:val="center"/>
          </w:tcPr>
          <w:p>
            <w:pPr>
              <w:spacing w:line="360" w:lineRule="auto"/>
              <w:jc w:val="center"/>
              <w:rPr>
                <w:rFonts w:ascii="宋体" w:hAnsi="宋体"/>
                <w:sz w:val="24"/>
                <w:szCs w:val="24"/>
              </w:rPr>
            </w:pPr>
          </w:p>
        </w:tc>
        <w:tc>
          <w:tcPr>
            <w:tcW w:w="1555" w:type="dxa"/>
            <w:gridSpan w:val="4"/>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学校学籍管理部门意见</w:t>
            </w:r>
          </w:p>
        </w:tc>
        <w:tc>
          <w:tcPr>
            <w:tcW w:w="7199" w:type="dxa"/>
            <w:gridSpan w:val="15"/>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以上作者是否为20</w:t>
            </w:r>
            <w:r>
              <w:rPr>
                <w:rFonts w:hint="eastAsia" w:ascii="宋体" w:hAnsi="宋体"/>
                <w:sz w:val="24"/>
                <w:szCs w:val="24"/>
              </w:rPr>
              <w:t>23</w:t>
            </w:r>
            <w:r>
              <w:rPr>
                <w:rFonts w:ascii="宋体" w:hAnsi="宋体"/>
                <w:sz w:val="24"/>
                <w:szCs w:val="24"/>
              </w:rPr>
              <w:t>年</w:t>
            </w:r>
            <w:r>
              <w:rPr>
                <w:rFonts w:hint="eastAsia" w:ascii="宋体" w:hAnsi="宋体"/>
                <w:sz w:val="24"/>
                <w:szCs w:val="24"/>
              </w:rPr>
              <w:t>9</w:t>
            </w:r>
            <w:r>
              <w:rPr>
                <w:rFonts w:ascii="宋体" w:hAnsi="宋体"/>
                <w:sz w:val="24"/>
                <w:szCs w:val="24"/>
              </w:rPr>
              <w:t>月1日前正式注册在校的全日制非成人教育、非在职的高等学校中国籍专科生、本科生、硕士研究生或博士研究生。</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w:t>
            </w:r>
            <w:r>
              <w:rPr>
                <w:rFonts w:hint="eastAsia" w:ascii="宋体" w:hAnsi="宋体"/>
                <w:sz w:val="24"/>
                <w:szCs w:val="24"/>
              </w:rPr>
              <w:t>专科生、本科生学籍管理</w:t>
            </w:r>
            <w:r>
              <w:rPr>
                <w:rFonts w:ascii="宋体" w:hAnsi="宋体"/>
                <w:sz w:val="24"/>
                <w:szCs w:val="24"/>
              </w:rPr>
              <w:t>部门签</w:t>
            </w:r>
            <w:r>
              <w:rPr>
                <w:rFonts w:hint="eastAsia" w:ascii="宋体" w:hAnsi="宋体"/>
                <w:sz w:val="24"/>
                <w:szCs w:val="24"/>
              </w:rPr>
              <w:t>名盖</w:t>
            </w:r>
            <w:r>
              <w:rPr>
                <w:rFonts w:ascii="宋体" w:hAnsi="宋体"/>
                <w:sz w:val="24"/>
                <w:szCs w:val="24"/>
              </w:rPr>
              <w:t>章）</w:t>
            </w:r>
            <w:r>
              <w:rPr>
                <w:rFonts w:hint="eastAsia" w:ascii="宋体" w:hAnsi="宋体"/>
                <w:sz w:val="24"/>
                <w:szCs w:val="24"/>
              </w:rPr>
              <w:t>：</w:t>
            </w:r>
          </w:p>
          <w:p>
            <w:pPr>
              <w:spacing w:line="360" w:lineRule="auto"/>
              <w:ind w:firstLine="3470" w:firstLineChars="1446"/>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日</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w:t>
            </w:r>
            <w:r>
              <w:rPr>
                <w:rFonts w:hint="eastAsia" w:ascii="宋体" w:hAnsi="宋体"/>
                <w:sz w:val="24"/>
                <w:szCs w:val="24"/>
              </w:rPr>
              <w:t>研究生学籍管理部门</w:t>
            </w:r>
            <w:r>
              <w:rPr>
                <w:rFonts w:ascii="宋体" w:hAnsi="宋体"/>
                <w:sz w:val="24"/>
                <w:szCs w:val="24"/>
              </w:rPr>
              <w:t>签</w:t>
            </w:r>
            <w:r>
              <w:rPr>
                <w:rFonts w:hint="eastAsia" w:ascii="宋体" w:hAnsi="宋体"/>
                <w:sz w:val="24"/>
                <w:szCs w:val="24"/>
              </w:rPr>
              <w:t>名盖章</w:t>
            </w:r>
            <w:r>
              <w:rPr>
                <w:rFonts w:ascii="宋体" w:hAnsi="宋体"/>
                <w:sz w:val="24"/>
                <w:szCs w:val="24"/>
              </w:rPr>
              <w:t>）</w:t>
            </w:r>
            <w:r>
              <w:rPr>
                <w:rFonts w:hint="eastAsia" w:ascii="宋体" w:hAnsi="宋体"/>
                <w:sz w:val="24"/>
                <w:szCs w:val="24"/>
              </w:rPr>
              <w:t>：</w:t>
            </w:r>
          </w:p>
          <w:p>
            <w:pPr>
              <w:spacing w:line="360" w:lineRule="auto"/>
              <w:ind w:firstLine="3470" w:firstLineChars="1446"/>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trPr>
        <w:tc>
          <w:tcPr>
            <w:tcW w:w="998" w:type="dxa"/>
            <w:gridSpan w:val="2"/>
            <w:vMerge w:val="continue"/>
            <w:tcBorders>
              <w:left w:val="single" w:color="000000" w:sz="2" w:space="0"/>
              <w:right w:val="single" w:color="000000" w:sz="2" w:space="0"/>
            </w:tcBorders>
            <w:vAlign w:val="center"/>
          </w:tcPr>
          <w:p>
            <w:pPr>
              <w:spacing w:line="360" w:lineRule="auto"/>
              <w:jc w:val="center"/>
              <w:rPr>
                <w:rFonts w:ascii="宋体" w:hAnsi="宋体"/>
                <w:sz w:val="24"/>
                <w:szCs w:val="24"/>
              </w:rPr>
            </w:pPr>
          </w:p>
        </w:tc>
        <w:tc>
          <w:tcPr>
            <w:tcW w:w="1555" w:type="dxa"/>
            <w:gridSpan w:val="4"/>
            <w:tcBorders>
              <w:lef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学校教务处或团委意见</w:t>
            </w:r>
          </w:p>
        </w:tc>
        <w:tc>
          <w:tcPr>
            <w:tcW w:w="7199" w:type="dxa"/>
            <w:gridSpan w:val="15"/>
            <w:vAlign w:val="center"/>
          </w:tcPr>
          <w:p>
            <w:pPr>
              <w:spacing w:line="360" w:lineRule="auto"/>
              <w:jc w:val="center"/>
              <w:rPr>
                <w:rFonts w:ascii="宋体" w:hAnsi="宋体"/>
                <w:sz w:val="24"/>
                <w:szCs w:val="24"/>
              </w:rPr>
            </w:pPr>
            <w:r>
              <w:rPr>
                <w:rFonts w:ascii="宋体" w:hAnsi="宋体"/>
                <w:sz w:val="24"/>
                <w:szCs w:val="24"/>
              </w:rPr>
              <w:t>本作品是否为课外学术科技或社会实践活动成果</w:t>
            </w:r>
            <w:r>
              <w:rPr>
                <w:rFonts w:hint="eastAsia" w:ascii="宋体" w:hAnsi="宋体"/>
                <w:sz w:val="24"/>
                <w:szCs w:val="24"/>
              </w:rPr>
              <w:t>。</w:t>
            </w:r>
          </w:p>
          <w:p>
            <w:pPr>
              <w:spacing w:line="360" w:lineRule="auto"/>
              <w:jc w:val="center"/>
              <w:rPr>
                <w:rFonts w:ascii="宋体" w:hAnsi="宋体"/>
                <w:sz w:val="24"/>
                <w:szCs w:val="24"/>
              </w:rPr>
            </w:pPr>
            <w:r>
              <w:rPr>
                <w:rFonts w:hint="eastAsia" w:ascii="宋体" w:hAnsi="宋体"/>
                <w:b/>
                <w:sz w:val="24"/>
                <w:szCs w:val="24"/>
              </w:rPr>
              <w:t>□</w:t>
            </w:r>
            <w:r>
              <w:rPr>
                <w:rFonts w:ascii="宋体" w:hAnsi="宋体"/>
                <w:sz w:val="24"/>
                <w:szCs w:val="24"/>
              </w:rPr>
              <w:t>是</w:t>
            </w:r>
            <w:r>
              <w:rPr>
                <w:rFonts w:hint="eastAsia" w:ascii="宋体" w:hAnsi="宋体"/>
                <w:sz w:val="24"/>
                <w:szCs w:val="24"/>
              </w:rPr>
              <w:t xml:space="preserve">      </w:t>
            </w:r>
            <w:r>
              <w:rPr>
                <w:rFonts w:hint="eastAsia" w:ascii="宋体" w:hAnsi="宋体"/>
                <w:b/>
                <w:sz w:val="24"/>
                <w:szCs w:val="24"/>
              </w:rPr>
              <w:t>□</w:t>
            </w:r>
            <w:r>
              <w:rPr>
                <w:rFonts w:ascii="宋体" w:hAnsi="宋体"/>
                <w:sz w:val="24"/>
                <w:szCs w:val="24"/>
              </w:rPr>
              <w:t>否</w:t>
            </w:r>
          </w:p>
          <w:p>
            <w:pPr>
              <w:spacing w:line="360" w:lineRule="auto"/>
              <w:jc w:val="center"/>
              <w:rPr>
                <w:rFonts w:ascii="宋体" w:hAnsi="宋体"/>
                <w:sz w:val="24"/>
                <w:szCs w:val="24"/>
              </w:rPr>
            </w:pPr>
            <w:r>
              <w:rPr>
                <w:rFonts w:ascii="宋体" w:hAnsi="宋体"/>
                <w:sz w:val="24"/>
                <w:szCs w:val="24"/>
              </w:rPr>
              <w:t>负责人签名：</w:t>
            </w:r>
          </w:p>
          <w:p>
            <w:pPr>
              <w:spacing w:line="360" w:lineRule="auto"/>
              <w:ind w:firstLine="3360" w:firstLineChars="1400"/>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bl>
    <w:p>
      <w:pPr>
        <w:spacing w:line="360" w:lineRule="auto"/>
        <w:jc w:val="center"/>
        <w:rPr>
          <w:rFonts w:ascii="宋体" w:hAnsi="宋体"/>
          <w:b/>
          <w:sz w:val="20"/>
          <w:szCs w:val="20"/>
        </w:rPr>
      </w:pPr>
      <w:r>
        <w:rPr>
          <w:rFonts w:ascii="宋体" w:hAnsi="宋体"/>
        </w:rPr>
        <w:br w:type="page"/>
      </w:r>
      <w:r>
        <w:rPr>
          <w:rFonts w:ascii="宋体" w:hAnsi="宋体"/>
          <w:b/>
          <w:sz w:val="32"/>
          <w:szCs w:val="32"/>
        </w:rPr>
        <w:t>B</w:t>
      </w:r>
      <w:r>
        <w:rPr>
          <w:rFonts w:hint="eastAsia" w:ascii="宋体" w:hAnsi="宋体"/>
          <w:b/>
          <w:sz w:val="32"/>
          <w:szCs w:val="32"/>
        </w:rPr>
        <w:t xml:space="preserve"> </w:t>
      </w:r>
      <w:r>
        <w:rPr>
          <w:rFonts w:ascii="宋体" w:hAnsi="宋体"/>
          <w:b/>
          <w:sz w:val="32"/>
          <w:szCs w:val="32"/>
        </w:rPr>
        <w:t>申报作品情况</w:t>
      </w:r>
    </w:p>
    <w:p>
      <w:pPr>
        <w:spacing w:line="360" w:lineRule="auto"/>
        <w:rPr>
          <w:rFonts w:ascii="宋体" w:hAnsi="宋体"/>
          <w:sz w:val="24"/>
          <w:szCs w:val="24"/>
        </w:rPr>
      </w:pPr>
      <w:r>
        <w:rPr>
          <w:rFonts w:ascii="宋体" w:hAnsi="宋体"/>
          <w:sz w:val="24"/>
          <w:szCs w:val="24"/>
        </w:rPr>
        <w:t>说明：</w:t>
      </w:r>
    </w:p>
    <w:p>
      <w:pPr>
        <w:numPr>
          <w:ilvl w:val="0"/>
          <w:numId w:val="3"/>
        </w:numPr>
        <w:spacing w:line="360" w:lineRule="auto"/>
        <w:rPr>
          <w:rFonts w:ascii="宋体" w:hAnsi="宋体"/>
          <w:sz w:val="24"/>
          <w:szCs w:val="24"/>
        </w:rPr>
      </w:pPr>
      <w:r>
        <w:rPr>
          <w:rFonts w:ascii="宋体" w:hAnsi="宋体"/>
          <w:sz w:val="24"/>
          <w:szCs w:val="24"/>
        </w:rPr>
        <w:t>必须由申报者本人填写</w:t>
      </w:r>
      <w:r>
        <w:rPr>
          <w:rFonts w:hint="eastAsia" w:ascii="宋体" w:hAnsi="宋体"/>
          <w:sz w:val="24"/>
          <w:szCs w:val="24"/>
        </w:rPr>
        <w:t>。</w:t>
      </w:r>
    </w:p>
    <w:p>
      <w:pPr>
        <w:numPr>
          <w:ilvl w:val="0"/>
          <w:numId w:val="3"/>
        </w:numPr>
        <w:spacing w:line="360" w:lineRule="auto"/>
        <w:rPr>
          <w:rFonts w:ascii="宋体" w:hAnsi="宋体"/>
          <w:sz w:val="24"/>
          <w:szCs w:val="24"/>
        </w:rPr>
      </w:pPr>
      <w:r>
        <w:rPr>
          <w:rFonts w:ascii="宋体" w:hAnsi="宋体"/>
          <w:sz w:val="24"/>
          <w:szCs w:val="24"/>
        </w:rPr>
        <w:t>本表</w:t>
      </w:r>
      <w:r>
        <w:rPr>
          <w:rFonts w:hint="eastAsia" w:ascii="宋体" w:hAnsi="宋体"/>
          <w:sz w:val="24"/>
          <w:szCs w:val="24"/>
        </w:rPr>
        <w:t>只是对作品的简要情况申报，申请人还</w:t>
      </w:r>
      <w:r>
        <w:rPr>
          <w:rFonts w:ascii="宋体" w:hAnsi="宋体"/>
          <w:sz w:val="24"/>
          <w:szCs w:val="24"/>
        </w:rPr>
        <w:t>必须</w:t>
      </w:r>
      <w:r>
        <w:rPr>
          <w:rFonts w:hint="eastAsia" w:ascii="宋体" w:hAnsi="宋体"/>
          <w:sz w:val="24"/>
          <w:szCs w:val="24"/>
        </w:rPr>
        <w:t>提交详细的研究报告（说明书）</w:t>
      </w:r>
      <w:r>
        <w:rPr>
          <w:rFonts w:ascii="宋体" w:hAnsi="宋体"/>
          <w:sz w:val="24"/>
          <w:szCs w:val="24"/>
        </w:rPr>
        <w:t>，并提供图表、曲线、试验数据、原理结构图、外观图（照片）</w:t>
      </w:r>
      <w:r>
        <w:rPr>
          <w:rFonts w:hint="eastAsia" w:ascii="宋体" w:hAnsi="宋体"/>
          <w:sz w:val="24"/>
          <w:szCs w:val="24"/>
        </w:rPr>
        <w:t>等必要的说明资料，说明书字数不限。</w:t>
      </w:r>
    </w:p>
    <w:p>
      <w:pPr>
        <w:numPr>
          <w:ilvl w:val="0"/>
          <w:numId w:val="3"/>
        </w:numPr>
        <w:spacing w:line="360" w:lineRule="auto"/>
        <w:rPr>
          <w:rFonts w:ascii="宋体" w:hAnsi="宋体"/>
          <w:sz w:val="24"/>
          <w:szCs w:val="24"/>
        </w:rPr>
      </w:pPr>
      <w:r>
        <w:rPr>
          <w:rFonts w:ascii="宋体" w:hAnsi="宋体"/>
          <w:sz w:val="24"/>
          <w:szCs w:val="24"/>
        </w:rPr>
        <w:t>本部分中的管理部门签章视为对申报者所填内容的确认。</w:t>
      </w:r>
    </w:p>
    <w:tbl>
      <w:tblPr>
        <w:tblStyle w:val="5"/>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71"/>
        <w:gridCol w:w="8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471"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名称</w:t>
            </w:r>
          </w:p>
        </w:tc>
        <w:tc>
          <w:tcPr>
            <w:tcW w:w="828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66"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摘要</w:t>
            </w:r>
          </w:p>
          <w:p>
            <w:pPr>
              <w:spacing w:line="360" w:lineRule="auto"/>
              <w:jc w:val="center"/>
              <w:rPr>
                <w:rFonts w:ascii="宋体" w:hAnsi="宋体"/>
                <w:sz w:val="24"/>
                <w:szCs w:val="24"/>
              </w:rPr>
            </w:pPr>
            <w:r>
              <w:rPr>
                <w:rFonts w:hint="eastAsia" w:ascii="宋体" w:hAnsi="宋体"/>
                <w:sz w:val="24"/>
                <w:szCs w:val="24"/>
              </w:rPr>
              <w:t>（500字以内；含作品</w:t>
            </w:r>
            <w:r>
              <w:rPr>
                <w:rFonts w:ascii="宋体" w:hAnsi="宋体"/>
                <w:sz w:val="24"/>
                <w:szCs w:val="24"/>
              </w:rPr>
              <w:t>设计、发明的目的和基本思路</w:t>
            </w:r>
            <w:r>
              <w:rPr>
                <w:rFonts w:hint="eastAsia" w:ascii="宋体" w:hAnsi="宋体"/>
                <w:sz w:val="24"/>
                <w:szCs w:val="24"/>
              </w:rPr>
              <w:t>、</w:t>
            </w:r>
            <w:r>
              <w:rPr>
                <w:rFonts w:ascii="宋体" w:hAnsi="宋体"/>
                <w:sz w:val="24"/>
                <w:szCs w:val="24"/>
              </w:rPr>
              <w:t>创新点</w:t>
            </w:r>
            <w:r>
              <w:rPr>
                <w:rFonts w:hint="eastAsia" w:ascii="宋体" w:hAnsi="宋体"/>
                <w:sz w:val="24"/>
                <w:szCs w:val="24"/>
              </w:rPr>
              <w:t>、</w:t>
            </w:r>
            <w:r>
              <w:rPr>
                <w:rFonts w:ascii="宋体" w:hAnsi="宋体"/>
                <w:sz w:val="24"/>
                <w:szCs w:val="24"/>
              </w:rPr>
              <w:t>关键技术和主要技术指标</w:t>
            </w:r>
            <w:r>
              <w:rPr>
                <w:rFonts w:hint="eastAsia" w:ascii="宋体" w:hAnsi="宋体"/>
                <w:sz w:val="24"/>
                <w:szCs w:val="24"/>
              </w:rPr>
              <w:t>）</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94"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作品的科学性</w:t>
            </w:r>
            <w:r>
              <w:rPr>
                <w:rFonts w:hint="eastAsia" w:ascii="宋体" w:hAnsi="宋体"/>
                <w:sz w:val="24"/>
                <w:szCs w:val="24"/>
              </w:rPr>
              <w:t>与</w:t>
            </w:r>
            <w:r>
              <w:rPr>
                <w:rFonts w:ascii="宋体" w:hAnsi="宋体"/>
                <w:sz w:val="24"/>
                <w:szCs w:val="24"/>
              </w:rPr>
              <w:t>先进性（</w:t>
            </w:r>
            <w:r>
              <w:rPr>
                <w:rFonts w:hint="eastAsia" w:ascii="宋体" w:hAnsi="宋体"/>
                <w:sz w:val="24"/>
                <w:szCs w:val="24"/>
              </w:rPr>
              <w:t>500字以内；</w:t>
            </w:r>
            <w:r>
              <w:rPr>
                <w:rFonts w:ascii="宋体" w:hAnsi="宋体"/>
                <w:sz w:val="24"/>
                <w:szCs w:val="24"/>
              </w:rPr>
              <w:t>必须说明与现有技术相比</w:t>
            </w:r>
            <w:r>
              <w:rPr>
                <w:rFonts w:hint="eastAsia" w:ascii="宋体" w:hAnsi="宋体"/>
                <w:sz w:val="24"/>
                <w:szCs w:val="24"/>
              </w:rPr>
              <w:t>，</w:t>
            </w:r>
            <w:r>
              <w:rPr>
                <w:rFonts w:ascii="宋体" w:hAnsi="宋体"/>
                <w:sz w:val="24"/>
                <w:szCs w:val="24"/>
              </w:rPr>
              <w:t>该作品是否具有</w:t>
            </w:r>
            <w:r>
              <w:rPr>
                <w:rFonts w:hint="eastAsia" w:ascii="宋体" w:hAnsi="宋体"/>
                <w:sz w:val="24"/>
                <w:szCs w:val="24"/>
              </w:rPr>
              <w:t>节能减排</w:t>
            </w:r>
            <w:r>
              <w:rPr>
                <w:rFonts w:ascii="宋体" w:hAnsi="宋体"/>
                <w:sz w:val="24"/>
                <w:szCs w:val="24"/>
              </w:rPr>
              <w:t>的实质性技术特点和显著</w:t>
            </w:r>
            <w:r>
              <w:rPr>
                <w:rFonts w:hint="eastAsia" w:ascii="宋体" w:hAnsi="宋体"/>
                <w:sz w:val="24"/>
                <w:szCs w:val="24"/>
              </w:rPr>
              <w:t>效果</w:t>
            </w:r>
            <w:r>
              <w:rPr>
                <w:rFonts w:ascii="宋体" w:hAnsi="宋体"/>
                <w:sz w:val="24"/>
                <w:szCs w:val="24"/>
              </w:rPr>
              <w:t>。请提供技术</w:t>
            </w:r>
            <w:r>
              <w:rPr>
                <w:rFonts w:hint="eastAsia" w:ascii="宋体" w:hAnsi="宋体"/>
                <w:sz w:val="24"/>
                <w:szCs w:val="24"/>
              </w:rPr>
              <w:t>经济</w:t>
            </w:r>
            <w:r>
              <w:rPr>
                <w:rFonts w:ascii="宋体" w:hAnsi="宋体"/>
                <w:sz w:val="24"/>
                <w:szCs w:val="24"/>
              </w:rPr>
              <w:t>分析说明</w:t>
            </w:r>
            <w:r>
              <w:rPr>
                <w:rFonts w:hint="eastAsia" w:ascii="宋体" w:hAnsi="宋体"/>
                <w:sz w:val="24"/>
                <w:szCs w:val="24"/>
              </w:rPr>
              <w:t>。</w:t>
            </w:r>
            <w:r>
              <w:rPr>
                <w:rFonts w:ascii="宋体" w:hAnsi="宋体"/>
                <w:sz w:val="24"/>
                <w:szCs w:val="24"/>
              </w:rPr>
              <w:t>）</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w:t>
            </w:r>
            <w:r>
              <w:rPr>
                <w:rFonts w:hint="eastAsia" w:ascii="宋体" w:hAnsi="宋体"/>
                <w:sz w:val="24"/>
                <w:szCs w:val="24"/>
              </w:rPr>
              <w:t>推广应用的可行性分析</w:t>
            </w:r>
          </w:p>
          <w:p>
            <w:pPr>
              <w:spacing w:line="360" w:lineRule="auto"/>
              <w:jc w:val="center"/>
              <w:rPr>
                <w:rFonts w:ascii="宋体" w:hAnsi="宋体"/>
                <w:sz w:val="24"/>
                <w:szCs w:val="24"/>
              </w:rPr>
            </w:pPr>
            <w:r>
              <w:rPr>
                <w:rFonts w:hint="eastAsia" w:ascii="宋体" w:hAnsi="宋体"/>
                <w:sz w:val="24"/>
                <w:szCs w:val="24"/>
              </w:rPr>
              <w:t>(200字以内)</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4" w:hRule="exac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作品可展示的形</w:t>
            </w:r>
            <w:r>
              <w:rPr>
                <w:rFonts w:hint="eastAsia" w:ascii="宋体" w:hAnsi="宋体"/>
                <w:sz w:val="24"/>
                <w:szCs w:val="24"/>
              </w:rPr>
              <w:t>式</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ind w:firstLine="240" w:firstLineChars="100"/>
              <w:jc w:val="center"/>
              <w:rPr>
                <w:rFonts w:ascii="宋体" w:hAnsi="宋体"/>
                <w:sz w:val="24"/>
                <w:szCs w:val="28"/>
              </w:rPr>
            </w:pPr>
            <w:r>
              <w:rPr>
                <w:rFonts w:ascii="宋体" w:hAnsi="宋体" w:cs="Arial"/>
                <w:sz w:val="24"/>
                <w:szCs w:val="28"/>
              </w:rPr>
              <w:t>□</w:t>
            </w:r>
            <w:r>
              <w:rPr>
                <w:rFonts w:ascii="宋体" w:hAnsi="宋体"/>
                <w:sz w:val="24"/>
                <w:szCs w:val="28"/>
              </w:rPr>
              <w:t xml:space="preserve">实物、产品  </w:t>
            </w:r>
            <w:r>
              <w:rPr>
                <w:rFonts w:ascii="宋体" w:hAnsi="宋体" w:cs="Arial"/>
                <w:sz w:val="24"/>
                <w:szCs w:val="28"/>
              </w:rPr>
              <w:t>□</w:t>
            </w:r>
            <w:r>
              <w:rPr>
                <w:rFonts w:ascii="宋体" w:hAnsi="宋体"/>
                <w:sz w:val="24"/>
                <w:szCs w:val="28"/>
              </w:rPr>
              <w:t xml:space="preserve">模型  </w:t>
            </w:r>
            <w:r>
              <w:rPr>
                <w:rFonts w:ascii="宋体" w:hAnsi="宋体" w:cs="Arial"/>
                <w:sz w:val="24"/>
                <w:szCs w:val="28"/>
              </w:rPr>
              <w:t>□</w:t>
            </w:r>
            <w:r>
              <w:rPr>
                <w:rFonts w:ascii="宋体" w:hAnsi="宋体"/>
                <w:sz w:val="24"/>
                <w:szCs w:val="28"/>
              </w:rPr>
              <w:t xml:space="preserve">图纸  </w:t>
            </w:r>
            <w:r>
              <w:rPr>
                <w:rFonts w:ascii="宋体" w:hAnsi="宋体" w:cs="Arial"/>
                <w:sz w:val="24"/>
                <w:szCs w:val="28"/>
              </w:rPr>
              <w:t>□</w:t>
            </w:r>
            <w:r>
              <w:rPr>
                <w:rFonts w:ascii="宋体" w:hAnsi="宋体"/>
                <w:sz w:val="24"/>
                <w:szCs w:val="28"/>
              </w:rPr>
              <w:t xml:space="preserve">磁盘  </w:t>
            </w:r>
            <w:r>
              <w:rPr>
                <w:rFonts w:ascii="宋体" w:hAnsi="宋体" w:cs="Arial"/>
                <w:sz w:val="24"/>
                <w:szCs w:val="28"/>
              </w:rPr>
              <w:t>□</w:t>
            </w:r>
            <w:r>
              <w:rPr>
                <w:rFonts w:ascii="宋体" w:hAnsi="宋体"/>
                <w:sz w:val="24"/>
                <w:szCs w:val="28"/>
              </w:rPr>
              <w:t>现场演示</w:t>
            </w:r>
          </w:p>
          <w:p>
            <w:pPr>
              <w:spacing w:line="360" w:lineRule="auto"/>
              <w:ind w:firstLine="240" w:firstLineChars="100"/>
              <w:jc w:val="center"/>
              <w:rPr>
                <w:rFonts w:ascii="宋体" w:hAnsi="宋体"/>
                <w:sz w:val="20"/>
                <w:szCs w:val="20"/>
              </w:rPr>
            </w:pPr>
            <w:r>
              <w:rPr>
                <w:rFonts w:ascii="宋体" w:hAnsi="宋体" w:cs="Arial"/>
                <w:sz w:val="24"/>
                <w:szCs w:val="28"/>
              </w:rPr>
              <w:t>□</w:t>
            </w:r>
            <w:r>
              <w:rPr>
                <w:rFonts w:ascii="宋体" w:hAnsi="宋体"/>
                <w:sz w:val="24"/>
                <w:szCs w:val="28"/>
              </w:rPr>
              <w:t xml:space="preserve">图片  </w:t>
            </w:r>
            <w:r>
              <w:rPr>
                <w:rFonts w:ascii="宋体" w:hAnsi="宋体" w:cs="Arial"/>
                <w:sz w:val="24"/>
                <w:szCs w:val="28"/>
              </w:rPr>
              <w:t>□</w:t>
            </w:r>
            <w:r>
              <w:rPr>
                <w:rFonts w:ascii="宋体" w:hAnsi="宋体"/>
                <w:sz w:val="24"/>
                <w:szCs w:val="28"/>
              </w:rPr>
              <w:t xml:space="preserve">录像  </w:t>
            </w:r>
            <w:r>
              <w:rPr>
                <w:rFonts w:ascii="宋体" w:hAnsi="宋体" w:cs="Arial"/>
                <w:sz w:val="24"/>
                <w:szCs w:val="28"/>
              </w:rPr>
              <w:t>□</w:t>
            </w:r>
            <w:r>
              <w:rPr>
                <w:rFonts w:ascii="宋体" w:hAnsi="宋体"/>
                <w:sz w:val="24"/>
                <w:szCs w:val="28"/>
              </w:rPr>
              <w:t>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9" w:hRule="exact"/>
          <w:jc w:val="center"/>
        </w:trPr>
        <w:tc>
          <w:tcPr>
            <w:tcW w:w="975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ind w:firstLine="240" w:firstLineChars="100"/>
              <w:jc w:val="center"/>
              <w:rPr>
                <w:rFonts w:ascii="宋体" w:hAnsi="宋体"/>
                <w:sz w:val="24"/>
                <w:szCs w:val="24"/>
              </w:rPr>
            </w:pPr>
            <w:r>
              <w:rPr>
                <w:rFonts w:hint="eastAsia" w:ascii="宋体" w:hAnsi="宋体"/>
                <w:sz w:val="24"/>
                <w:szCs w:val="24"/>
              </w:rPr>
              <w:t>作品的真实性及原创性声明：</w:t>
            </w:r>
          </w:p>
          <w:p>
            <w:pPr>
              <w:spacing w:line="360" w:lineRule="auto"/>
              <w:ind w:firstLine="240" w:firstLineChars="100"/>
              <w:jc w:val="center"/>
              <w:rPr>
                <w:rFonts w:ascii="宋体" w:hAnsi="宋体"/>
                <w:sz w:val="24"/>
                <w:szCs w:val="24"/>
              </w:rPr>
            </w:pPr>
            <w:r>
              <w:rPr>
                <w:rFonts w:hint="eastAsia" w:ascii="宋体" w:hAnsi="宋体"/>
                <w:sz w:val="24"/>
                <w:szCs w:val="24"/>
              </w:rPr>
              <w:t>申请者郑重声明：所呈交的作品是由申请者完成的原创性课外科技成果。除了报告中加以标注引用的内容外，本作品不包含任何其他个人或集体创作的作品成果。申请者对申报内容的真实性负责，申请者完全意识到本声明的法律后果由本人承担。</w:t>
            </w:r>
          </w:p>
          <w:p>
            <w:pPr>
              <w:spacing w:line="360" w:lineRule="auto"/>
              <w:ind w:firstLine="240" w:firstLineChars="100"/>
              <w:jc w:val="center"/>
              <w:rPr>
                <w:rFonts w:ascii="宋体" w:hAnsi="宋体"/>
                <w:sz w:val="24"/>
                <w:szCs w:val="24"/>
              </w:rPr>
            </w:pPr>
            <w:r>
              <w:rPr>
                <w:rFonts w:hint="eastAsia" w:ascii="宋体" w:hAnsi="宋体"/>
                <w:sz w:val="24"/>
                <w:szCs w:val="24"/>
              </w:rPr>
              <w:t>申请者（签名）：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8" w:hRule="atLeast"/>
          <w:jc w:val="center"/>
        </w:trPr>
        <w:tc>
          <w:tcPr>
            <w:tcW w:w="1471"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学校</w:t>
            </w:r>
            <w:r>
              <w:rPr>
                <w:rFonts w:ascii="宋体" w:hAnsi="宋体"/>
                <w:sz w:val="24"/>
                <w:szCs w:val="24"/>
              </w:rPr>
              <w:t>管理部门</w:t>
            </w:r>
            <w:r>
              <w:rPr>
                <w:rFonts w:hint="eastAsia" w:ascii="宋体" w:hAnsi="宋体"/>
                <w:sz w:val="24"/>
                <w:szCs w:val="24"/>
              </w:rPr>
              <w:t>推荐意见</w:t>
            </w:r>
          </w:p>
        </w:tc>
        <w:tc>
          <w:tcPr>
            <w:tcW w:w="828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0"/>
              </w:rPr>
            </w:pPr>
          </w:p>
          <w:p>
            <w:pPr>
              <w:spacing w:line="360" w:lineRule="auto"/>
              <w:jc w:val="center"/>
              <w:rPr>
                <w:rFonts w:ascii="宋体" w:hAnsi="宋体"/>
                <w:sz w:val="24"/>
                <w:szCs w:val="20"/>
              </w:rPr>
            </w:pPr>
          </w:p>
          <w:p>
            <w:pPr>
              <w:spacing w:line="360" w:lineRule="auto"/>
              <w:jc w:val="center"/>
              <w:rPr>
                <w:rFonts w:ascii="宋体" w:hAnsi="宋体"/>
                <w:sz w:val="24"/>
                <w:szCs w:val="20"/>
              </w:rPr>
            </w:pPr>
          </w:p>
          <w:p>
            <w:pPr>
              <w:spacing w:line="360" w:lineRule="auto"/>
              <w:jc w:val="center"/>
              <w:rPr>
                <w:rFonts w:ascii="宋体" w:hAnsi="宋体"/>
                <w:sz w:val="24"/>
                <w:szCs w:val="28"/>
              </w:rPr>
            </w:pPr>
            <w:r>
              <w:rPr>
                <w:rFonts w:hint="eastAsia" w:ascii="宋体" w:hAnsi="宋体"/>
                <w:sz w:val="24"/>
                <w:szCs w:val="28"/>
              </w:rPr>
              <w:t>签字（盖章）</w:t>
            </w:r>
          </w:p>
          <w:p>
            <w:pPr>
              <w:spacing w:line="360" w:lineRule="auto"/>
              <w:jc w:val="center"/>
              <w:rPr>
                <w:rFonts w:ascii="宋体" w:hAnsi="宋体"/>
                <w:sz w:val="24"/>
                <w:szCs w:val="20"/>
              </w:rPr>
            </w:pPr>
            <w:r>
              <w:rPr>
                <w:rFonts w:ascii="宋体" w:hAnsi="宋体"/>
                <w:sz w:val="24"/>
                <w:szCs w:val="28"/>
              </w:rPr>
              <w:t xml:space="preserve">年 </w:t>
            </w:r>
            <w:r>
              <w:rPr>
                <w:rFonts w:hint="eastAsia" w:ascii="宋体" w:hAnsi="宋体"/>
                <w:sz w:val="24"/>
                <w:szCs w:val="28"/>
              </w:rPr>
              <w:t xml:space="preserve"> </w:t>
            </w:r>
            <w:r>
              <w:rPr>
                <w:rFonts w:ascii="宋体" w:hAnsi="宋体"/>
                <w:sz w:val="24"/>
                <w:szCs w:val="28"/>
              </w:rPr>
              <w:t xml:space="preserve">  月 </w:t>
            </w:r>
            <w:r>
              <w:rPr>
                <w:rFonts w:hint="eastAsia" w:ascii="宋体" w:hAnsi="宋体"/>
                <w:sz w:val="24"/>
                <w:szCs w:val="28"/>
              </w:rPr>
              <w:t xml:space="preserve"> </w:t>
            </w:r>
            <w:r>
              <w:rPr>
                <w:rFonts w:ascii="宋体" w:hAnsi="宋体"/>
                <w:sz w:val="24"/>
                <w:szCs w:val="28"/>
              </w:rPr>
              <w:t xml:space="preserve">  日</w:t>
            </w:r>
          </w:p>
        </w:tc>
      </w:tr>
    </w:tbl>
    <w:p>
      <w:pPr>
        <w:spacing w:line="360" w:lineRule="auto"/>
        <w:jc w:val="center"/>
        <w:rPr>
          <w:rFonts w:ascii="宋体" w:hAnsi="宋体"/>
          <w:sz w:val="34"/>
          <w:szCs w:val="34"/>
        </w:rPr>
      </w:pPr>
      <w:r>
        <w:rPr>
          <w:rFonts w:ascii="宋体" w:hAnsi="宋体"/>
          <w:sz w:val="34"/>
          <w:szCs w:val="34"/>
        </w:rPr>
        <w:br w:type="page"/>
      </w:r>
      <w:r>
        <w:rPr>
          <w:rFonts w:ascii="宋体" w:hAnsi="宋体"/>
          <w:b/>
          <w:sz w:val="32"/>
          <w:szCs w:val="32"/>
        </w:rPr>
        <w:t>C 推荐者情况及对作品的说明</w:t>
      </w:r>
    </w:p>
    <w:p>
      <w:pPr>
        <w:spacing w:line="360" w:lineRule="auto"/>
        <w:rPr>
          <w:rFonts w:ascii="宋体" w:hAnsi="宋体"/>
          <w:sz w:val="24"/>
          <w:szCs w:val="26"/>
        </w:rPr>
      </w:pPr>
      <w:r>
        <w:rPr>
          <w:rFonts w:ascii="宋体" w:hAnsi="宋体"/>
          <w:sz w:val="24"/>
          <w:szCs w:val="26"/>
        </w:rPr>
        <w:t>说明：</w:t>
      </w:r>
    </w:p>
    <w:p>
      <w:pPr>
        <w:numPr>
          <w:ilvl w:val="0"/>
          <w:numId w:val="4"/>
        </w:numPr>
        <w:spacing w:line="360" w:lineRule="auto"/>
        <w:rPr>
          <w:rFonts w:ascii="宋体" w:hAnsi="宋体"/>
          <w:sz w:val="24"/>
          <w:szCs w:val="24"/>
        </w:rPr>
      </w:pPr>
      <w:r>
        <w:rPr>
          <w:rFonts w:ascii="宋体" w:hAnsi="宋体"/>
          <w:sz w:val="24"/>
          <w:szCs w:val="24"/>
        </w:rPr>
        <w:t>由推荐者本人填写；</w:t>
      </w:r>
    </w:p>
    <w:p>
      <w:pPr>
        <w:numPr>
          <w:ilvl w:val="0"/>
          <w:numId w:val="4"/>
        </w:numPr>
        <w:spacing w:line="360" w:lineRule="auto"/>
        <w:rPr>
          <w:rFonts w:ascii="宋体" w:hAnsi="宋体"/>
          <w:sz w:val="24"/>
          <w:szCs w:val="24"/>
        </w:rPr>
      </w:pPr>
      <w:r>
        <w:rPr>
          <w:rFonts w:ascii="宋体" w:hAnsi="宋体"/>
          <w:sz w:val="24"/>
          <w:szCs w:val="24"/>
        </w:rPr>
        <w:t>推荐者必须具有高级专业技术职称，</w:t>
      </w:r>
      <w:r>
        <w:rPr>
          <w:rFonts w:hint="eastAsia" w:ascii="宋体" w:hAnsi="宋体"/>
          <w:sz w:val="24"/>
          <w:szCs w:val="24"/>
        </w:rPr>
        <w:t>且</w:t>
      </w:r>
      <w:r>
        <w:rPr>
          <w:rFonts w:ascii="宋体" w:hAnsi="宋体"/>
          <w:sz w:val="24"/>
          <w:szCs w:val="24"/>
        </w:rPr>
        <w:t>是与申报作品相同或相关领域的专家学者或专业技术人员（</w:t>
      </w:r>
      <w:r>
        <w:rPr>
          <w:rFonts w:hint="eastAsia" w:ascii="宋体" w:hAnsi="宋体"/>
          <w:sz w:val="24"/>
          <w:szCs w:val="24"/>
        </w:rPr>
        <w:t>系、所或</w:t>
      </w:r>
      <w:r>
        <w:rPr>
          <w:rFonts w:ascii="宋体" w:hAnsi="宋体"/>
          <w:sz w:val="24"/>
          <w:szCs w:val="24"/>
        </w:rPr>
        <w:t>教研组集体推荐亦可）；</w:t>
      </w:r>
    </w:p>
    <w:p>
      <w:pPr>
        <w:numPr>
          <w:ilvl w:val="0"/>
          <w:numId w:val="4"/>
        </w:numPr>
        <w:spacing w:line="360" w:lineRule="auto"/>
        <w:rPr>
          <w:rFonts w:ascii="宋体" w:hAnsi="宋体"/>
          <w:sz w:val="24"/>
          <w:szCs w:val="24"/>
        </w:rPr>
      </w:pPr>
      <w:r>
        <w:rPr>
          <w:rFonts w:ascii="宋体" w:hAnsi="宋体"/>
          <w:sz w:val="24"/>
          <w:szCs w:val="24"/>
        </w:rPr>
        <w:t>推荐者填写此部分，即视为同意推荐；</w:t>
      </w:r>
    </w:p>
    <w:p>
      <w:pPr>
        <w:numPr>
          <w:ilvl w:val="0"/>
          <w:numId w:val="4"/>
        </w:numPr>
        <w:spacing w:line="360" w:lineRule="auto"/>
        <w:rPr>
          <w:rFonts w:ascii="宋体" w:hAnsi="宋体"/>
          <w:sz w:val="24"/>
          <w:szCs w:val="24"/>
        </w:rPr>
      </w:pPr>
      <w:r>
        <w:rPr>
          <w:rFonts w:ascii="宋体" w:hAnsi="宋体"/>
          <w:sz w:val="24"/>
          <w:szCs w:val="24"/>
        </w:rPr>
        <w:t>推荐者所在单位签章仅被视为对推荐者身份的确认。</w:t>
      </w:r>
    </w:p>
    <w:tbl>
      <w:tblPr>
        <w:tblStyle w:val="5"/>
        <w:tblW w:w="9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2"/>
        <w:gridCol w:w="1850"/>
        <w:gridCol w:w="1511"/>
        <w:gridCol w:w="841"/>
        <w:gridCol w:w="673"/>
        <w:gridCol w:w="841"/>
        <w:gridCol w:w="1001"/>
        <w:gridCol w:w="8"/>
        <w:gridCol w:w="841"/>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0" w:hRule="atLeast"/>
        </w:trPr>
        <w:tc>
          <w:tcPr>
            <w:tcW w:w="672" w:type="dxa"/>
            <w:vMerge w:val="restart"/>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推荐者</w:t>
            </w:r>
          </w:p>
          <w:p>
            <w:pPr>
              <w:spacing w:line="360" w:lineRule="auto"/>
              <w:jc w:val="center"/>
              <w:rPr>
                <w:rFonts w:ascii="宋体" w:hAnsi="宋体"/>
                <w:sz w:val="24"/>
                <w:szCs w:val="24"/>
              </w:rPr>
            </w:pPr>
            <w:r>
              <w:rPr>
                <w:rFonts w:ascii="宋体" w:hAnsi="宋体"/>
                <w:sz w:val="24"/>
                <w:szCs w:val="24"/>
              </w:rPr>
              <w:t>情况</w:t>
            </w:r>
          </w:p>
        </w:tc>
        <w:tc>
          <w:tcPr>
            <w:tcW w:w="1850"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姓  名</w:t>
            </w:r>
          </w:p>
        </w:tc>
        <w:tc>
          <w:tcPr>
            <w:tcW w:w="151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性别</w:t>
            </w:r>
          </w:p>
        </w:tc>
        <w:tc>
          <w:tcPr>
            <w:tcW w:w="673"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年龄</w:t>
            </w:r>
          </w:p>
        </w:tc>
        <w:tc>
          <w:tcPr>
            <w:tcW w:w="1009" w:type="dxa"/>
            <w:gridSpan w:val="2"/>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841"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职称</w:t>
            </w:r>
          </w:p>
        </w:tc>
        <w:tc>
          <w:tcPr>
            <w:tcW w:w="1514" w:type="dxa"/>
            <w:tcBorders>
              <w:top w:val="single" w:color="000000" w:sz="2"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工作单位</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通讯地址</w:t>
            </w:r>
          </w:p>
        </w:tc>
        <w:tc>
          <w:tcPr>
            <w:tcW w:w="3866"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0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邮政编码</w:t>
            </w:r>
          </w:p>
        </w:tc>
        <w:tc>
          <w:tcPr>
            <w:tcW w:w="2363"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8" w:hRule="atLeast"/>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szCs w:val="24"/>
              </w:rPr>
            </w:pPr>
          </w:p>
        </w:tc>
        <w:tc>
          <w:tcPr>
            <w:tcW w:w="1850"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单位电话</w:t>
            </w:r>
          </w:p>
        </w:tc>
        <w:tc>
          <w:tcPr>
            <w:tcW w:w="3866" w:type="dxa"/>
            <w:gridSpan w:val="4"/>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c>
          <w:tcPr>
            <w:tcW w:w="1001" w:type="dxa"/>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住宅电话</w:t>
            </w:r>
          </w:p>
        </w:tc>
        <w:tc>
          <w:tcPr>
            <w:tcW w:w="2363" w:type="dxa"/>
            <w:gridSpan w:val="3"/>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推荐者所在</w:t>
            </w:r>
          </w:p>
          <w:p>
            <w:pPr>
              <w:spacing w:line="360" w:lineRule="auto"/>
              <w:jc w:val="center"/>
              <w:rPr>
                <w:rFonts w:ascii="宋体" w:hAnsi="宋体"/>
                <w:sz w:val="24"/>
                <w:szCs w:val="24"/>
              </w:rPr>
            </w:pPr>
            <w:r>
              <w:rPr>
                <w:rFonts w:ascii="宋体" w:hAnsi="宋体"/>
                <w:sz w:val="24"/>
                <w:szCs w:val="24"/>
              </w:rPr>
              <w:t>单位签章</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（签</w:t>
            </w:r>
            <w:r>
              <w:rPr>
                <w:rFonts w:hint="eastAsia" w:ascii="宋体" w:hAnsi="宋体"/>
                <w:sz w:val="24"/>
                <w:szCs w:val="24"/>
              </w:rPr>
              <w:t>字盖</w:t>
            </w:r>
            <w:r>
              <w:rPr>
                <w:rFonts w:ascii="宋体" w:hAnsi="宋体"/>
                <w:sz w:val="24"/>
                <w:szCs w:val="24"/>
              </w:rPr>
              <w:t>章）</w:t>
            </w:r>
          </w:p>
          <w:p>
            <w:pPr>
              <w:spacing w:line="360" w:lineRule="auto"/>
              <w:ind w:firstLine="3360" w:firstLineChars="1400"/>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5"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请对申报者申报情况的真实性</w:t>
            </w:r>
            <w:r>
              <w:rPr>
                <w:rFonts w:hint="eastAsia" w:ascii="宋体" w:hAnsi="宋体"/>
                <w:sz w:val="24"/>
                <w:szCs w:val="24"/>
              </w:rPr>
              <w:t>做出</w:t>
            </w:r>
            <w:r>
              <w:rPr>
                <w:rFonts w:ascii="宋体" w:hAnsi="宋体"/>
                <w:sz w:val="24"/>
                <w:szCs w:val="24"/>
              </w:rPr>
              <w:t>阐述</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73"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请对作品的意义、技术水平、适用范围及推广前景</w:t>
            </w:r>
            <w:r>
              <w:rPr>
                <w:rFonts w:hint="eastAsia" w:ascii="宋体" w:hAnsi="宋体"/>
                <w:sz w:val="24"/>
                <w:szCs w:val="24"/>
              </w:rPr>
              <w:t>做出</w:t>
            </w:r>
            <w:r>
              <w:rPr>
                <w:rFonts w:ascii="宋体" w:hAnsi="宋体"/>
                <w:sz w:val="24"/>
                <w:szCs w:val="24"/>
              </w:rPr>
              <w:t>您的评价</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trPr>
        <w:tc>
          <w:tcPr>
            <w:tcW w:w="2522" w:type="dxa"/>
            <w:gridSpan w:val="2"/>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ascii="宋体" w:hAnsi="宋体"/>
                <w:sz w:val="24"/>
                <w:szCs w:val="24"/>
              </w:rPr>
              <w:t>其它说明</w:t>
            </w:r>
          </w:p>
        </w:tc>
        <w:tc>
          <w:tcPr>
            <w:tcW w:w="7230" w:type="dxa"/>
            <w:gridSpan w:val="8"/>
            <w:tcBorders>
              <w:top w:val="single" w:color="auto" w:sz="4" w:space="0"/>
              <w:left w:val="single" w:color="auto" w:sz="4" w:space="0"/>
              <w:bottom w:val="single" w:color="000000" w:sz="2" w:space="0"/>
              <w:right w:val="single" w:color="000000" w:sz="2" w:space="0"/>
            </w:tcBorders>
            <w:vAlign w:val="center"/>
          </w:tcPr>
          <w:p>
            <w:pPr>
              <w:spacing w:line="360" w:lineRule="auto"/>
              <w:jc w:val="center"/>
              <w:rPr>
                <w:rFonts w:ascii="宋体" w:hAnsi="宋体"/>
                <w:sz w:val="24"/>
                <w:szCs w:val="24"/>
              </w:rPr>
            </w:pPr>
          </w:p>
        </w:tc>
      </w:tr>
    </w:tbl>
    <w:p>
      <w:pPr>
        <w:spacing w:line="360" w:lineRule="auto"/>
        <w:jc w:val="center"/>
        <w:rPr>
          <w:rFonts w:ascii="宋体" w:hAnsi="宋体"/>
          <w:sz w:val="20"/>
          <w:szCs w:val="20"/>
        </w:rPr>
      </w:pPr>
      <w:r>
        <w:rPr>
          <w:rFonts w:ascii="宋体" w:hAnsi="宋体"/>
          <w:sz w:val="34"/>
          <w:szCs w:val="34"/>
        </w:rPr>
        <w:br w:type="page"/>
      </w:r>
      <w:r>
        <w:rPr>
          <w:rFonts w:hint="eastAsia" w:ascii="宋体" w:hAnsi="宋体"/>
          <w:b/>
          <w:sz w:val="32"/>
          <w:szCs w:val="32"/>
        </w:rPr>
        <w:t>D 竞赛评审团</w:t>
      </w:r>
      <w:r>
        <w:rPr>
          <w:rFonts w:ascii="宋体" w:hAnsi="宋体"/>
          <w:b/>
          <w:sz w:val="32"/>
          <w:szCs w:val="32"/>
        </w:rPr>
        <w:t>资格和形式审查意见</w:t>
      </w:r>
    </w:p>
    <w:tbl>
      <w:tblPr>
        <w:tblStyle w:val="5"/>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资格审查意见</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审查人（签名）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形式审查意见</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spacing w:line="360" w:lineRule="auto"/>
              <w:jc w:val="center"/>
              <w:rPr>
                <w:rFonts w:ascii="宋体" w:hAnsi="宋体"/>
                <w:sz w:val="24"/>
                <w:szCs w:val="24"/>
              </w:rPr>
            </w:pPr>
            <w:r>
              <w:rPr>
                <w:rFonts w:ascii="宋体" w:hAnsi="宋体"/>
                <w:sz w:val="24"/>
                <w:szCs w:val="24"/>
              </w:rPr>
              <w:t>审查人（签名）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752" w:type="dxa"/>
            <w:tcBorders>
              <w:top w:val="single" w:color="auto" w:sz="4" w:space="0"/>
              <w:left w:val="single" w:color="000000" w:sz="2" w:space="0"/>
              <w:bottom w:val="single" w:color="000000" w:sz="2" w:space="0"/>
              <w:right w:val="single" w:color="000000" w:sz="2" w:space="0"/>
            </w:tcBorders>
            <w:vAlign w:val="center"/>
          </w:tcPr>
          <w:p>
            <w:pPr>
              <w:spacing w:line="360" w:lineRule="auto"/>
              <w:jc w:val="center"/>
              <w:rPr>
                <w:rFonts w:ascii="宋体" w:hAnsi="宋体"/>
                <w:sz w:val="24"/>
                <w:szCs w:val="24"/>
              </w:rPr>
            </w:pPr>
            <w:r>
              <w:rPr>
                <w:rFonts w:hint="eastAsia" w:ascii="宋体" w:hAnsi="宋体"/>
                <w:sz w:val="24"/>
                <w:szCs w:val="24"/>
              </w:rPr>
              <w:t>竞赛评审团</w:t>
            </w:r>
            <w:r>
              <w:rPr>
                <w:rFonts w:ascii="宋体" w:hAnsi="宋体"/>
                <w:sz w:val="24"/>
                <w:szCs w:val="24"/>
              </w:rPr>
              <w:t>审查结果</w:t>
            </w:r>
          </w:p>
          <w:p>
            <w:pPr>
              <w:spacing w:line="360" w:lineRule="auto"/>
              <w:jc w:val="center"/>
              <w:rPr>
                <w:rFonts w:ascii="宋体" w:hAnsi="宋体"/>
                <w:sz w:val="24"/>
                <w:szCs w:val="24"/>
              </w:rPr>
            </w:pPr>
          </w:p>
          <w:p>
            <w:pPr>
              <w:spacing w:line="360" w:lineRule="auto"/>
              <w:jc w:val="center"/>
              <w:rPr>
                <w:rFonts w:ascii="宋体" w:hAnsi="宋体"/>
                <w:sz w:val="24"/>
                <w:szCs w:val="24"/>
              </w:rPr>
            </w:pPr>
          </w:p>
          <w:p>
            <w:pPr>
              <w:numPr>
                <w:ilvl w:val="0"/>
                <w:numId w:val="5"/>
              </w:numPr>
              <w:spacing w:line="360" w:lineRule="auto"/>
              <w:jc w:val="center"/>
              <w:rPr>
                <w:rFonts w:ascii="宋体" w:hAnsi="宋体"/>
                <w:sz w:val="24"/>
                <w:szCs w:val="24"/>
              </w:rPr>
            </w:pPr>
            <w:r>
              <w:rPr>
                <w:rFonts w:ascii="宋体" w:hAnsi="宋体"/>
                <w:sz w:val="24"/>
                <w:szCs w:val="24"/>
              </w:rPr>
              <w:t xml:space="preserve">合格         </w:t>
            </w:r>
            <w:r>
              <w:rPr>
                <w:rFonts w:hint="eastAsia" w:ascii="宋体" w:hAnsi="宋体"/>
                <w:b/>
                <w:sz w:val="24"/>
                <w:szCs w:val="24"/>
              </w:rPr>
              <w:t xml:space="preserve">□ </w:t>
            </w:r>
            <w:r>
              <w:rPr>
                <w:rFonts w:ascii="宋体" w:hAnsi="宋体"/>
                <w:sz w:val="24"/>
                <w:szCs w:val="24"/>
              </w:rPr>
              <w:t>不合格</w:t>
            </w:r>
          </w:p>
          <w:p>
            <w:pPr>
              <w:spacing w:line="360" w:lineRule="auto"/>
              <w:jc w:val="center"/>
              <w:rPr>
                <w:rFonts w:ascii="宋体" w:hAnsi="宋体"/>
                <w:sz w:val="24"/>
                <w:szCs w:val="24"/>
              </w:rPr>
            </w:pPr>
            <w:r>
              <w:rPr>
                <w:rFonts w:ascii="宋体" w:hAnsi="宋体"/>
                <w:sz w:val="24"/>
                <w:szCs w:val="24"/>
              </w:rPr>
              <w:t>负责人（签名）</w:t>
            </w:r>
          </w:p>
          <w:p>
            <w:pPr>
              <w:spacing w:line="360" w:lineRule="auto"/>
              <w:jc w:val="center"/>
              <w:rPr>
                <w:rFonts w:ascii="宋体" w:hAnsi="宋体"/>
                <w:sz w:val="24"/>
                <w:szCs w:val="24"/>
              </w:rPr>
            </w:pPr>
            <w:r>
              <w:rPr>
                <w:rFonts w:ascii="宋体" w:hAnsi="宋体"/>
                <w:sz w:val="24"/>
                <w:szCs w:val="24"/>
              </w:rPr>
              <w:t xml:space="preserve">年  </w:t>
            </w:r>
            <w:r>
              <w:rPr>
                <w:rFonts w:hint="eastAsia" w:ascii="宋体" w:hAnsi="宋体"/>
                <w:sz w:val="24"/>
                <w:szCs w:val="24"/>
              </w:rPr>
              <w:t xml:space="preserve"> </w:t>
            </w:r>
            <w:r>
              <w:rPr>
                <w:rFonts w:ascii="宋体" w:hAnsi="宋体"/>
                <w:sz w:val="24"/>
                <w:szCs w:val="24"/>
              </w:rPr>
              <w:t xml:space="preserve"> 月   </w:t>
            </w:r>
            <w:r>
              <w:rPr>
                <w:rFonts w:hint="eastAsia" w:ascii="宋体" w:hAnsi="宋体"/>
                <w:sz w:val="24"/>
                <w:szCs w:val="24"/>
              </w:rPr>
              <w:t xml:space="preserve"> </w:t>
            </w:r>
            <w:r>
              <w:rPr>
                <w:rFonts w:ascii="宋体" w:hAnsi="宋体"/>
                <w:sz w:val="24"/>
                <w:szCs w:val="24"/>
              </w:rPr>
              <w:t>日</w:t>
            </w:r>
          </w:p>
        </w:tc>
      </w:tr>
    </w:tbl>
    <w:p>
      <w:pPr>
        <w:spacing w:line="360" w:lineRule="auto"/>
        <w:jc w:val="center"/>
        <w:rPr>
          <w:rFonts w:ascii="宋体" w:hAnsi="宋体"/>
          <w:sz w:val="34"/>
          <w:szCs w:val="34"/>
        </w:rPr>
      </w:pPr>
    </w:p>
    <w:p>
      <w:pPr>
        <w:spacing w:line="360" w:lineRule="auto"/>
        <w:jc w:val="center"/>
        <w:rPr>
          <w:rFonts w:ascii="宋体" w:hAnsi="宋体"/>
          <w:b/>
          <w:sz w:val="32"/>
          <w:szCs w:val="32"/>
        </w:rPr>
      </w:pPr>
      <w:r>
        <w:rPr>
          <w:rFonts w:ascii="宋体" w:hAnsi="宋体"/>
          <w:sz w:val="34"/>
          <w:szCs w:val="34"/>
        </w:rPr>
        <w:br w:type="page"/>
      </w:r>
      <w:r>
        <w:rPr>
          <w:rFonts w:hint="eastAsia" w:ascii="宋体" w:hAnsi="宋体"/>
          <w:b/>
          <w:sz w:val="32"/>
          <w:szCs w:val="32"/>
        </w:rPr>
        <w:t>E 竞赛专家</w:t>
      </w:r>
      <w:r>
        <w:rPr>
          <w:rFonts w:ascii="宋体" w:hAnsi="宋体"/>
          <w:b/>
          <w:sz w:val="32"/>
          <w:szCs w:val="32"/>
        </w:rPr>
        <w:t>委员会预审意见</w:t>
      </w:r>
    </w:p>
    <w:p>
      <w:pPr>
        <w:spacing w:line="360" w:lineRule="auto"/>
        <w:rPr>
          <w:rFonts w:ascii="宋体" w:hAnsi="宋体"/>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bullet"/>
      <w:lvlText w:val="□"/>
      <w:lvlJc w:val="left"/>
      <w:pPr>
        <w:ind w:left="960" w:hanging="360"/>
      </w:pPr>
      <w:rPr>
        <w:rFonts w:hint="eastAsia" w:ascii="宋体" w:hAnsi="宋体" w:eastAsia="宋体" w:cs="Times New Roman"/>
        <w:b/>
        <w:sz w:val="28"/>
      </w:rPr>
    </w:lvl>
    <w:lvl w:ilvl="1" w:tentative="0">
      <w:start w:val="1"/>
      <w:numFmt w:val="bullet"/>
      <w:lvlText w:val=""/>
      <w:lvlJc w:val="left"/>
      <w:pPr>
        <w:ind w:left="1440" w:hanging="420"/>
      </w:pPr>
      <w:rPr>
        <w:rFonts w:hint="default" w:ascii="Wingdings" w:hAnsi="Wingdings"/>
      </w:rPr>
    </w:lvl>
    <w:lvl w:ilvl="2" w:tentative="0">
      <w:start w:val="1"/>
      <w:numFmt w:val="bullet"/>
      <w:lvlText w:val=""/>
      <w:lvlJc w:val="left"/>
      <w:pPr>
        <w:ind w:left="1860" w:hanging="420"/>
      </w:pPr>
      <w:rPr>
        <w:rFonts w:hint="default" w:ascii="Wingdings" w:hAnsi="Wingdings"/>
      </w:rPr>
    </w:lvl>
    <w:lvl w:ilvl="3" w:tentative="0">
      <w:start w:val="1"/>
      <w:numFmt w:val="bullet"/>
      <w:lvlText w:val=""/>
      <w:lvlJc w:val="left"/>
      <w:pPr>
        <w:ind w:left="2280" w:hanging="420"/>
      </w:pPr>
      <w:rPr>
        <w:rFonts w:hint="default" w:ascii="Wingdings" w:hAnsi="Wingdings"/>
      </w:rPr>
    </w:lvl>
    <w:lvl w:ilvl="4" w:tentative="0">
      <w:start w:val="1"/>
      <w:numFmt w:val="bullet"/>
      <w:lvlText w:val=""/>
      <w:lvlJc w:val="left"/>
      <w:pPr>
        <w:ind w:left="2700" w:hanging="420"/>
      </w:pPr>
      <w:rPr>
        <w:rFonts w:hint="default" w:ascii="Wingdings" w:hAnsi="Wingdings"/>
      </w:rPr>
    </w:lvl>
    <w:lvl w:ilvl="5" w:tentative="0">
      <w:start w:val="1"/>
      <w:numFmt w:val="bullet"/>
      <w:lvlText w:val=""/>
      <w:lvlJc w:val="left"/>
      <w:pPr>
        <w:ind w:left="3120" w:hanging="420"/>
      </w:pPr>
      <w:rPr>
        <w:rFonts w:hint="default" w:ascii="Wingdings" w:hAnsi="Wingdings"/>
      </w:rPr>
    </w:lvl>
    <w:lvl w:ilvl="6" w:tentative="0">
      <w:start w:val="1"/>
      <w:numFmt w:val="bullet"/>
      <w:lvlText w:val=""/>
      <w:lvlJc w:val="left"/>
      <w:pPr>
        <w:ind w:left="3540" w:hanging="420"/>
      </w:pPr>
      <w:rPr>
        <w:rFonts w:hint="default" w:ascii="Wingdings" w:hAnsi="Wingdings"/>
      </w:rPr>
    </w:lvl>
    <w:lvl w:ilvl="7" w:tentative="0">
      <w:start w:val="1"/>
      <w:numFmt w:val="bullet"/>
      <w:lvlText w:val=""/>
      <w:lvlJc w:val="left"/>
      <w:pPr>
        <w:ind w:left="3960" w:hanging="420"/>
      </w:pPr>
      <w:rPr>
        <w:rFonts w:hint="default" w:ascii="Wingdings" w:hAnsi="Wingdings"/>
      </w:rPr>
    </w:lvl>
    <w:lvl w:ilvl="8" w:tentative="0">
      <w:start w:val="1"/>
      <w:numFmt w:val="bullet"/>
      <w:lvlText w:val=""/>
      <w:lvlJc w:val="left"/>
      <w:pPr>
        <w:ind w:left="4380" w:hanging="420"/>
      </w:pPr>
      <w:rPr>
        <w:rFonts w:hint="default" w:ascii="Wingdings" w:hAnsi="Wingdings"/>
      </w:rPr>
    </w:lvl>
  </w:abstractNum>
  <w:abstractNum w:abstractNumId="2">
    <w:nsid w:val="00000003"/>
    <w:multiLevelType w:val="multilevel"/>
    <w:tmpl w:val="000000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53208E"/>
    <w:multiLevelType w:val="multilevel"/>
    <w:tmpl w:val="0053208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M2MzJmYjIzMDk1ODk3NDE0N2E2ZDBmNjA4YTlmNzgifQ=="/>
  </w:docVars>
  <w:rsids>
    <w:rsidRoot w:val="006F5CB7"/>
    <w:rsid w:val="005D31FD"/>
    <w:rsid w:val="006F5CB7"/>
    <w:rsid w:val="00770529"/>
    <w:rsid w:val="0D685DF3"/>
    <w:rsid w:val="0E462343"/>
    <w:rsid w:val="1A2B489A"/>
    <w:rsid w:val="234B03D2"/>
    <w:rsid w:val="4BFA599F"/>
    <w:rsid w:val="6264233C"/>
    <w:rsid w:val="69883026"/>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Title"/>
    <w:basedOn w:val="1"/>
    <w:next w:val="1"/>
    <w:link w:val="10"/>
    <w:autoRedefine/>
    <w:qFormat/>
    <w:uiPriority w:val="0"/>
    <w:pPr>
      <w:spacing w:before="240" w:after="60"/>
      <w:jc w:val="center"/>
      <w:outlineLvl w:val="0"/>
    </w:pPr>
    <w:rPr>
      <w:rFonts w:ascii="Cambria" w:hAnsi="Cambria"/>
      <w:b/>
      <w:bCs/>
      <w:kern w:val="0"/>
      <w:sz w:val="32"/>
      <w:szCs w:val="32"/>
    </w:rPr>
  </w:style>
  <w:style w:type="character" w:styleId="7">
    <w:name w:val="Strong"/>
    <w:autoRedefine/>
    <w:qFormat/>
    <w:uiPriority w:val="0"/>
    <w:rPr>
      <w:b/>
      <w:bCs/>
    </w:rPr>
  </w:style>
  <w:style w:type="character" w:customStyle="1" w:styleId="8">
    <w:name w:val="页眉 字符"/>
    <w:link w:val="3"/>
    <w:autoRedefine/>
    <w:qFormat/>
    <w:uiPriority w:val="99"/>
    <w:rPr>
      <w:sz w:val="18"/>
      <w:szCs w:val="18"/>
    </w:rPr>
  </w:style>
  <w:style w:type="character" w:customStyle="1" w:styleId="9">
    <w:name w:val="页脚 字符"/>
    <w:link w:val="2"/>
    <w:autoRedefine/>
    <w:qFormat/>
    <w:uiPriority w:val="99"/>
    <w:rPr>
      <w:sz w:val="18"/>
      <w:szCs w:val="18"/>
    </w:rPr>
  </w:style>
  <w:style w:type="character" w:customStyle="1" w:styleId="10">
    <w:name w:val="标题 字符"/>
    <w:link w:val="4"/>
    <w:autoRedefine/>
    <w:qFormat/>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297</Words>
  <Characters>1696</Characters>
  <Lines>14</Lines>
  <Paragraphs>3</Paragraphs>
  <TotalTime>10</TotalTime>
  <ScaleCrop>false</ScaleCrop>
  <LinksUpToDate>false</LinksUpToDate>
  <CharactersWithSpaces>1990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2012-04-05T15:41:00Z</dcterms:created>
  <dc:creator>Administrator</dc:creator>
  <cp:lastModifiedBy>石小惠</cp:lastModifiedBy>
  <dcterms:modified xsi:type="dcterms:W3CDTF">2024-04-08T14:11:18Z</dcterms:modified>
  <dc:title>序号：</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7a9e312a12834d1eb4d098461b62f998_22</vt:lpwstr>
  </property>
</Properties>
</file>